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0DFC" w14:textId="77777777" w:rsidR="00BE6295" w:rsidRDefault="00BE6295" w:rsidP="00BE6295">
      <w:pPr>
        <w:autoSpaceDE w:val="0"/>
        <w:autoSpaceDN w:val="0"/>
        <w:adjustRightInd w:val="0"/>
        <w:spacing w:after="0" w:line="240" w:lineRule="auto"/>
        <w:rPr>
          <w:rFonts w:ascii="Times-Roman" w:hAnsi="Times-Roman" w:cs="Times-Roman"/>
        </w:rPr>
      </w:pPr>
      <w:r>
        <w:rPr>
          <w:rFonts w:ascii="Times-Bold" w:hAnsi="Times-Bold" w:cs="Times-Bold"/>
          <w:b/>
          <w:bCs/>
        </w:rPr>
        <w:t>Zamawiaj</w:t>
      </w:r>
      <w:r>
        <w:rPr>
          <w:rFonts w:ascii="TimesNewRoman,Bold" w:hAnsi="TimesNewRoman,Bold" w:cs="TimesNewRoman,Bold"/>
          <w:b/>
          <w:bCs/>
        </w:rPr>
        <w:t>ą</w:t>
      </w:r>
      <w:r>
        <w:rPr>
          <w:rFonts w:ascii="Times-Bold" w:hAnsi="Times-Bold" w:cs="Times-Bold"/>
          <w:b/>
          <w:bCs/>
        </w:rPr>
        <w:t>cy</w:t>
      </w:r>
      <w:r>
        <w:rPr>
          <w:rFonts w:ascii="Times-Roman" w:hAnsi="Times-Roman" w:cs="Times-Roman"/>
        </w:rPr>
        <w:t>:</w:t>
      </w:r>
    </w:p>
    <w:p w14:paraId="25554E98"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Miejski O</w:t>
      </w:r>
      <w:r>
        <w:rPr>
          <w:rFonts w:ascii="TimesNewRoman" w:hAnsi="TimesNewRoman" w:cs="TimesNewRoman"/>
        </w:rPr>
        <w:t>ś</w:t>
      </w:r>
      <w:r>
        <w:rPr>
          <w:rFonts w:ascii="Times-Roman" w:hAnsi="Times-Roman" w:cs="Times-Roman"/>
        </w:rPr>
        <w:t>rodek Pomocy Społecznej w Wejherowie</w:t>
      </w:r>
    </w:p>
    <w:p w14:paraId="54B4F316"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84-200 Wejherowo ul. Kusoci</w:t>
      </w:r>
      <w:r>
        <w:rPr>
          <w:rFonts w:ascii="TimesNewRoman" w:hAnsi="TimesNewRoman" w:cs="TimesNewRoman"/>
        </w:rPr>
        <w:t>ń</w:t>
      </w:r>
      <w:r>
        <w:rPr>
          <w:rFonts w:ascii="Times-Roman" w:hAnsi="Times-Roman" w:cs="Times-Roman"/>
        </w:rPr>
        <w:t>skiego 17</w:t>
      </w:r>
    </w:p>
    <w:p w14:paraId="3CDE72FA"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Tel.58 677 79 60</w:t>
      </w:r>
    </w:p>
    <w:p w14:paraId="3CEDAE72" w14:textId="77777777" w:rsidR="0014138E" w:rsidRDefault="0014138E" w:rsidP="00BE6295">
      <w:pPr>
        <w:autoSpaceDE w:val="0"/>
        <w:autoSpaceDN w:val="0"/>
        <w:adjustRightInd w:val="0"/>
        <w:spacing w:after="0" w:line="240" w:lineRule="auto"/>
        <w:rPr>
          <w:rFonts w:ascii="Times-Roman" w:hAnsi="Times-Roman" w:cs="Times-Roman"/>
        </w:rPr>
      </w:pPr>
    </w:p>
    <w:p w14:paraId="054A2C27" w14:textId="77777777" w:rsidR="0014138E" w:rsidRDefault="0014138E" w:rsidP="00BE6295">
      <w:pPr>
        <w:autoSpaceDE w:val="0"/>
        <w:autoSpaceDN w:val="0"/>
        <w:adjustRightInd w:val="0"/>
        <w:spacing w:after="0" w:line="240" w:lineRule="auto"/>
        <w:rPr>
          <w:rFonts w:ascii="Times-Roman" w:hAnsi="Times-Roman" w:cs="Times-Roman"/>
        </w:rPr>
      </w:pPr>
    </w:p>
    <w:p w14:paraId="098C7464"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SPECYFIKACJA WARUNKÓW</w:t>
      </w:r>
    </w:p>
    <w:p w14:paraId="6C59D7D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ZAMÓWIENIA</w:t>
      </w:r>
    </w:p>
    <w:p w14:paraId="4DBA9086" w14:textId="77777777" w:rsidR="00BE6295" w:rsidRDefault="0014138E"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w:t>
      </w:r>
      <w:r w:rsidR="00BE6295">
        <w:rPr>
          <w:rFonts w:ascii="Times-Bold" w:hAnsi="Times-Bold" w:cs="Times-Bold"/>
          <w:b/>
          <w:bCs/>
          <w:sz w:val="40"/>
          <w:szCs w:val="40"/>
        </w:rPr>
        <w:t>WZ)</w:t>
      </w:r>
    </w:p>
    <w:p w14:paraId="094745B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0E4A3994"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508F89CD" w14:textId="77777777" w:rsidR="00BE6295" w:rsidRDefault="00BE6295" w:rsidP="0014138E">
      <w:pPr>
        <w:autoSpaceDE w:val="0"/>
        <w:autoSpaceDN w:val="0"/>
        <w:adjustRightInd w:val="0"/>
        <w:spacing w:after="0" w:line="240" w:lineRule="auto"/>
        <w:jc w:val="center"/>
        <w:rPr>
          <w:rFonts w:ascii="Times-Bold" w:hAnsi="Times-Bold" w:cs="Times-Bold"/>
          <w:b/>
          <w:bCs/>
        </w:rPr>
      </w:pPr>
      <w:r>
        <w:rPr>
          <w:rFonts w:ascii="Times-Bold" w:hAnsi="Times-Bold" w:cs="Times-Bold"/>
          <w:b/>
          <w:bCs/>
        </w:rPr>
        <w:t>zatwierdzona przez Dyrektora MOPS</w:t>
      </w:r>
    </w:p>
    <w:p w14:paraId="2DA66FAA" w14:textId="77777777" w:rsidR="0014138E" w:rsidRDefault="0014138E" w:rsidP="0014138E">
      <w:pPr>
        <w:autoSpaceDE w:val="0"/>
        <w:autoSpaceDN w:val="0"/>
        <w:adjustRightInd w:val="0"/>
        <w:spacing w:after="0" w:line="240" w:lineRule="auto"/>
        <w:jc w:val="center"/>
        <w:rPr>
          <w:rFonts w:ascii="Times-Bold" w:hAnsi="Times-Bold" w:cs="Times-Bold"/>
          <w:b/>
          <w:bCs/>
        </w:rPr>
      </w:pPr>
    </w:p>
    <w:p w14:paraId="65169FB4" w14:textId="77777777" w:rsidR="00BE6295" w:rsidRDefault="00BE6295" w:rsidP="00903306">
      <w:pPr>
        <w:autoSpaceDE w:val="0"/>
        <w:autoSpaceDN w:val="0"/>
        <w:adjustRightInd w:val="0"/>
        <w:spacing w:after="0" w:line="240" w:lineRule="auto"/>
        <w:jc w:val="center"/>
        <w:rPr>
          <w:rFonts w:ascii="Times-Bold" w:hAnsi="Times-Bold" w:cs="Times-Bold"/>
          <w:b/>
          <w:bCs/>
        </w:rPr>
      </w:pPr>
      <w:r>
        <w:rPr>
          <w:rFonts w:ascii="Times-Roman" w:hAnsi="Times-Roman" w:cs="Times-Roman"/>
        </w:rPr>
        <w:t xml:space="preserve">dot.: </w:t>
      </w:r>
      <w:r>
        <w:rPr>
          <w:rFonts w:ascii="Times-Bold" w:hAnsi="Times-Bold" w:cs="Times-Bold"/>
          <w:b/>
          <w:bCs/>
        </w:rPr>
        <w:t>przetargu nieograniczonego o warto</w:t>
      </w:r>
      <w:r>
        <w:rPr>
          <w:rFonts w:ascii="TimesNewRoman,Bold" w:hAnsi="TimesNewRoman,Bold" w:cs="TimesNewRoman,Bold"/>
          <w:b/>
          <w:bCs/>
        </w:rPr>
        <w:t>ś</w:t>
      </w:r>
      <w:r w:rsidR="00903306">
        <w:rPr>
          <w:rFonts w:ascii="Times-Bold" w:hAnsi="Times-Bold" w:cs="Times-Bold"/>
          <w:b/>
          <w:bCs/>
        </w:rPr>
        <w:t xml:space="preserve">ci szacunkowej poniżej progów unijnych tj. </w:t>
      </w:r>
      <w:proofErr w:type="gramStart"/>
      <w:r w:rsidR="00903306">
        <w:rPr>
          <w:rFonts w:ascii="Times-Bold" w:hAnsi="Times-Bold" w:cs="Times-Bold"/>
          <w:b/>
          <w:bCs/>
        </w:rPr>
        <w:t>nie przekraczającej</w:t>
      </w:r>
      <w:proofErr w:type="gramEnd"/>
      <w:r w:rsidR="00903306">
        <w:rPr>
          <w:rFonts w:ascii="Times-Bold" w:hAnsi="Times-Bold" w:cs="Times-Bold"/>
          <w:b/>
          <w:bCs/>
        </w:rPr>
        <w:t xml:space="preserve"> równowartości kwoty 750 000 euro</w:t>
      </w:r>
    </w:p>
    <w:p w14:paraId="2FF99927" w14:textId="77777777" w:rsidR="0014138E" w:rsidRDefault="0014138E" w:rsidP="00BE6295">
      <w:pPr>
        <w:autoSpaceDE w:val="0"/>
        <w:autoSpaceDN w:val="0"/>
        <w:adjustRightInd w:val="0"/>
        <w:spacing w:after="0" w:line="240" w:lineRule="auto"/>
        <w:rPr>
          <w:rFonts w:ascii="Times-Bold" w:hAnsi="Times-Bold" w:cs="Times-Bold"/>
          <w:b/>
          <w:bCs/>
        </w:rPr>
      </w:pPr>
    </w:p>
    <w:p w14:paraId="15754211" w14:textId="77777777" w:rsidR="0014138E" w:rsidRDefault="0014138E" w:rsidP="00BE6295">
      <w:pPr>
        <w:autoSpaceDE w:val="0"/>
        <w:autoSpaceDN w:val="0"/>
        <w:adjustRightInd w:val="0"/>
        <w:spacing w:after="0" w:line="240" w:lineRule="auto"/>
        <w:rPr>
          <w:rFonts w:ascii="Times-Bold" w:hAnsi="Times-Bold" w:cs="Times-Bold"/>
          <w:b/>
          <w:bCs/>
        </w:rPr>
      </w:pPr>
    </w:p>
    <w:p w14:paraId="4E7431EF"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NewRoman,Bold" w:hAnsi="TimesNewRoman,Bold" w:cs="TimesNewRoman,Bold"/>
          <w:b/>
          <w:bCs/>
          <w:sz w:val="40"/>
          <w:szCs w:val="40"/>
        </w:rPr>
        <w:t>Ś</w:t>
      </w:r>
      <w:r>
        <w:rPr>
          <w:rFonts w:ascii="Times-Bold" w:hAnsi="Times-Bold" w:cs="Times-Bold"/>
          <w:b/>
          <w:bCs/>
          <w:sz w:val="40"/>
          <w:szCs w:val="40"/>
        </w:rPr>
        <w:t>wiadczenie usług schronienia dla osób bezdomnych</w:t>
      </w:r>
    </w:p>
    <w:p w14:paraId="5AAC7AA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 miasta Wejherowa</w:t>
      </w:r>
    </w:p>
    <w:p w14:paraId="25EA8142"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306D8EFA"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7612EA0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EA90D3F"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66E09B8" w14:textId="77777777" w:rsidR="00BE6295" w:rsidRDefault="00BE6295" w:rsidP="00BE6295">
      <w:pPr>
        <w:autoSpaceDE w:val="0"/>
        <w:autoSpaceDN w:val="0"/>
        <w:adjustRightInd w:val="0"/>
        <w:spacing w:after="0" w:line="240" w:lineRule="auto"/>
        <w:rPr>
          <w:rFonts w:ascii="Times-Bold" w:hAnsi="Times-Bold" w:cs="Times-Bold"/>
          <w:b/>
          <w:bCs/>
        </w:rPr>
      </w:pPr>
      <w:r>
        <w:rPr>
          <w:rFonts w:ascii="Times-Bold" w:hAnsi="Times-Bold" w:cs="Times-Bold"/>
          <w:b/>
          <w:bCs/>
        </w:rPr>
        <w:t>CPV: 85311000-2</w:t>
      </w:r>
    </w:p>
    <w:p w14:paraId="0677BDE6" w14:textId="748DCA64" w:rsidR="0014138E" w:rsidRDefault="007115C4" w:rsidP="00BE6295">
      <w:pPr>
        <w:autoSpaceDE w:val="0"/>
        <w:autoSpaceDN w:val="0"/>
        <w:adjustRightInd w:val="0"/>
        <w:spacing w:after="0" w:line="240" w:lineRule="auto"/>
        <w:rPr>
          <w:rFonts w:ascii="Times-Bold" w:hAnsi="Times-Bold" w:cs="Times-Bold"/>
          <w:b/>
          <w:bCs/>
        </w:rPr>
      </w:pPr>
      <w:r>
        <w:rPr>
          <w:rFonts w:ascii="Times-Bold" w:hAnsi="Times-Bold" w:cs="Times-Bold"/>
          <w:b/>
          <w:bCs/>
        </w:rPr>
        <w:t>Numer postępowania ZP.2</w:t>
      </w:r>
      <w:r w:rsidR="00264B42">
        <w:rPr>
          <w:rFonts w:ascii="Times-Bold" w:hAnsi="Times-Bold" w:cs="Times-Bold"/>
          <w:b/>
          <w:bCs/>
        </w:rPr>
        <w:t>52</w:t>
      </w:r>
      <w:r>
        <w:rPr>
          <w:rFonts w:ascii="Times-Bold" w:hAnsi="Times-Bold" w:cs="Times-Bold"/>
          <w:b/>
          <w:bCs/>
        </w:rPr>
        <w:t>.</w:t>
      </w:r>
      <w:r w:rsidR="00F32C3E">
        <w:rPr>
          <w:rFonts w:ascii="Times-Bold" w:hAnsi="Times-Bold" w:cs="Times-Bold"/>
          <w:b/>
          <w:bCs/>
        </w:rPr>
        <w:t>9</w:t>
      </w:r>
      <w:r>
        <w:rPr>
          <w:rFonts w:ascii="Times-Bold" w:hAnsi="Times-Bold" w:cs="Times-Bold"/>
          <w:b/>
          <w:bCs/>
        </w:rPr>
        <w:t>.</w:t>
      </w:r>
      <w:r w:rsidR="00FE7499">
        <w:rPr>
          <w:rFonts w:ascii="Times-Bold" w:hAnsi="Times-Bold" w:cs="Times-Bold"/>
          <w:b/>
          <w:bCs/>
        </w:rPr>
        <w:t>1.</w:t>
      </w:r>
      <w:r>
        <w:rPr>
          <w:rFonts w:ascii="Times-Bold" w:hAnsi="Times-Bold" w:cs="Times-Bold"/>
          <w:b/>
          <w:bCs/>
        </w:rPr>
        <w:t>202</w:t>
      </w:r>
      <w:r w:rsidR="00264B42">
        <w:rPr>
          <w:rFonts w:ascii="Times-Bold" w:hAnsi="Times-Bold" w:cs="Times-Bold"/>
          <w:b/>
          <w:bCs/>
        </w:rPr>
        <w:t>6</w:t>
      </w:r>
      <w:r w:rsidR="00DB3622">
        <w:rPr>
          <w:rFonts w:ascii="Times-Bold" w:hAnsi="Times-Bold" w:cs="Times-Bold"/>
          <w:b/>
          <w:bCs/>
        </w:rPr>
        <w:t>.KB</w:t>
      </w:r>
    </w:p>
    <w:p w14:paraId="3ABCE32B" w14:textId="77777777" w:rsidR="0014138E" w:rsidRDefault="0014138E" w:rsidP="00BE6295">
      <w:pPr>
        <w:autoSpaceDE w:val="0"/>
        <w:autoSpaceDN w:val="0"/>
        <w:adjustRightInd w:val="0"/>
        <w:spacing w:after="0" w:line="240" w:lineRule="auto"/>
        <w:rPr>
          <w:rFonts w:ascii="Times-Bold" w:hAnsi="Times-Bold" w:cs="Times-Bold"/>
          <w:b/>
          <w:bCs/>
        </w:rPr>
      </w:pPr>
    </w:p>
    <w:p w14:paraId="7B63AE73" w14:textId="77777777" w:rsidR="0014138E" w:rsidRDefault="0014138E" w:rsidP="00BE6295">
      <w:pPr>
        <w:autoSpaceDE w:val="0"/>
        <w:autoSpaceDN w:val="0"/>
        <w:adjustRightInd w:val="0"/>
        <w:spacing w:after="0" w:line="240" w:lineRule="auto"/>
        <w:rPr>
          <w:rFonts w:ascii="Times-Bold" w:hAnsi="Times-Bold" w:cs="Times-Bold"/>
          <w:b/>
          <w:bCs/>
        </w:rPr>
      </w:pPr>
    </w:p>
    <w:p w14:paraId="3A287D12" w14:textId="77777777" w:rsidR="0014138E" w:rsidRDefault="0014138E" w:rsidP="00BE6295">
      <w:pPr>
        <w:autoSpaceDE w:val="0"/>
        <w:autoSpaceDN w:val="0"/>
        <w:adjustRightInd w:val="0"/>
        <w:spacing w:after="0" w:line="240" w:lineRule="auto"/>
        <w:rPr>
          <w:rFonts w:ascii="Times-Bold" w:hAnsi="Times-Bold" w:cs="Times-Bold"/>
          <w:b/>
          <w:bCs/>
        </w:rPr>
      </w:pPr>
    </w:p>
    <w:p w14:paraId="3E52E8CA" w14:textId="77777777" w:rsidR="0014138E" w:rsidRDefault="0014138E" w:rsidP="00BE6295">
      <w:pPr>
        <w:autoSpaceDE w:val="0"/>
        <w:autoSpaceDN w:val="0"/>
        <w:adjustRightInd w:val="0"/>
        <w:spacing w:after="0" w:line="240" w:lineRule="auto"/>
        <w:rPr>
          <w:rFonts w:ascii="Times-Bold" w:hAnsi="Times-Bold" w:cs="Times-Bold"/>
          <w:b/>
          <w:bCs/>
        </w:rPr>
      </w:pPr>
    </w:p>
    <w:p w14:paraId="0DB971A4" w14:textId="26CC086C"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sporz</w:t>
      </w:r>
      <w:r w:rsidR="0014138E">
        <w:rPr>
          <w:rFonts w:ascii="TimesNewRoman" w:hAnsi="TimesNewRoman" w:cs="TimesNewRoman"/>
        </w:rPr>
        <w:t>ą</w:t>
      </w:r>
      <w:r>
        <w:rPr>
          <w:rFonts w:ascii="Times-Roman" w:hAnsi="Times-Roman" w:cs="Times-Roman"/>
        </w:rPr>
        <w:t xml:space="preserve">dzona zgodnie z art. </w:t>
      </w:r>
      <w:r w:rsidR="003E2DF9">
        <w:rPr>
          <w:rFonts w:ascii="Times-Roman" w:hAnsi="Times-Roman" w:cs="Times-Roman"/>
        </w:rPr>
        <w:t>359</w:t>
      </w:r>
      <w:r>
        <w:rPr>
          <w:rFonts w:ascii="Times-Roman" w:hAnsi="Times-Roman" w:cs="Times-Roman"/>
        </w:rPr>
        <w:t xml:space="preserve"> ustawy Prawo zamówie</w:t>
      </w:r>
      <w:r>
        <w:rPr>
          <w:rFonts w:ascii="TimesNewRoman" w:hAnsi="TimesNewRoman" w:cs="TimesNewRoman"/>
        </w:rPr>
        <w:t xml:space="preserve">ń </w:t>
      </w:r>
      <w:r w:rsidR="00903306">
        <w:rPr>
          <w:rFonts w:ascii="Times-Roman" w:hAnsi="Times-Roman" w:cs="Times-Roman"/>
        </w:rPr>
        <w:t xml:space="preserve">publicznych (tekst </w:t>
      </w:r>
      <w:r>
        <w:rPr>
          <w:rFonts w:ascii="Times-Roman" w:hAnsi="Times-Roman" w:cs="Times-Roman"/>
        </w:rPr>
        <w:t>jedn. Dz. U. z 20</w:t>
      </w:r>
      <w:r w:rsidR="007115C4">
        <w:rPr>
          <w:rFonts w:ascii="Times-Roman" w:hAnsi="Times-Roman" w:cs="Times-Roman"/>
        </w:rPr>
        <w:t>2</w:t>
      </w:r>
      <w:r w:rsidR="00AF6262">
        <w:rPr>
          <w:rFonts w:ascii="Times-Roman" w:hAnsi="Times-Roman" w:cs="Times-Roman"/>
        </w:rPr>
        <w:t>4</w:t>
      </w:r>
      <w:proofErr w:type="gramStart"/>
      <w:r w:rsidR="00903306">
        <w:rPr>
          <w:rFonts w:ascii="Times-Roman" w:hAnsi="Times-Roman" w:cs="Times-Roman"/>
        </w:rPr>
        <w:t>r.,</w:t>
      </w:r>
      <w:r w:rsidR="007115C4">
        <w:rPr>
          <w:rFonts w:ascii="Times-Roman" w:hAnsi="Times-Roman" w:cs="Times-Roman"/>
        </w:rPr>
        <w:t>poz.</w:t>
      </w:r>
      <w:proofErr w:type="gramEnd"/>
      <w:r w:rsidR="00AF6262">
        <w:rPr>
          <w:rFonts w:ascii="Times-Roman" w:hAnsi="Times-Roman" w:cs="Times-Roman"/>
        </w:rPr>
        <w:t>1320</w:t>
      </w:r>
      <w:r w:rsidR="00264B42">
        <w:rPr>
          <w:rFonts w:ascii="Times-Roman" w:hAnsi="Times-Roman" w:cs="Times-Roman"/>
        </w:rPr>
        <w:t xml:space="preserve"> z późn.zm</w:t>
      </w:r>
      <w:r>
        <w:rPr>
          <w:rFonts w:ascii="Times-Roman" w:hAnsi="Times-Roman" w:cs="Times-Roman"/>
        </w:rPr>
        <w:t>)</w:t>
      </w:r>
    </w:p>
    <w:p w14:paraId="1E495568" w14:textId="77777777" w:rsidR="0014138E" w:rsidRDefault="0014138E" w:rsidP="00BE6295">
      <w:pPr>
        <w:autoSpaceDE w:val="0"/>
        <w:autoSpaceDN w:val="0"/>
        <w:adjustRightInd w:val="0"/>
        <w:spacing w:after="0" w:line="240" w:lineRule="auto"/>
        <w:rPr>
          <w:rFonts w:ascii="Times-Roman" w:hAnsi="Times-Roman" w:cs="Times-Roman"/>
        </w:rPr>
      </w:pPr>
    </w:p>
    <w:p w14:paraId="7E5E2C6D" w14:textId="77777777" w:rsidR="0014138E" w:rsidRDefault="0014138E" w:rsidP="00BE6295">
      <w:pPr>
        <w:autoSpaceDE w:val="0"/>
        <w:autoSpaceDN w:val="0"/>
        <w:adjustRightInd w:val="0"/>
        <w:spacing w:after="0" w:line="240" w:lineRule="auto"/>
        <w:rPr>
          <w:rFonts w:ascii="Times-Roman" w:hAnsi="Times-Roman" w:cs="Times-Roman"/>
        </w:rPr>
      </w:pPr>
    </w:p>
    <w:p w14:paraId="7DDB53E5" w14:textId="77777777" w:rsidR="0014138E" w:rsidRDefault="0014138E" w:rsidP="00BE6295">
      <w:pPr>
        <w:autoSpaceDE w:val="0"/>
        <w:autoSpaceDN w:val="0"/>
        <w:adjustRightInd w:val="0"/>
        <w:spacing w:after="0" w:line="240" w:lineRule="auto"/>
        <w:rPr>
          <w:rFonts w:ascii="Times-Roman" w:hAnsi="Times-Roman" w:cs="Times-Roman"/>
        </w:rPr>
      </w:pPr>
    </w:p>
    <w:p w14:paraId="622E7399" w14:textId="77777777" w:rsidR="0014138E" w:rsidRDefault="0014138E" w:rsidP="00BE6295">
      <w:pPr>
        <w:autoSpaceDE w:val="0"/>
        <w:autoSpaceDN w:val="0"/>
        <w:adjustRightInd w:val="0"/>
        <w:spacing w:after="0" w:line="240" w:lineRule="auto"/>
        <w:rPr>
          <w:rFonts w:ascii="Times-Roman" w:hAnsi="Times-Roman" w:cs="Times-Roman"/>
        </w:rPr>
      </w:pPr>
    </w:p>
    <w:p w14:paraId="2B1594B7" w14:textId="77777777" w:rsidR="0014138E" w:rsidRDefault="0014138E" w:rsidP="00BE6295">
      <w:pPr>
        <w:autoSpaceDE w:val="0"/>
        <w:autoSpaceDN w:val="0"/>
        <w:adjustRightInd w:val="0"/>
        <w:spacing w:after="0" w:line="240" w:lineRule="auto"/>
        <w:rPr>
          <w:rFonts w:ascii="Times-Roman" w:hAnsi="Times-Roman" w:cs="Times-Roman"/>
        </w:rPr>
      </w:pPr>
    </w:p>
    <w:p w14:paraId="75F70C0A" w14:textId="77777777" w:rsidR="0014138E" w:rsidRDefault="0014138E" w:rsidP="00BE6295">
      <w:pPr>
        <w:autoSpaceDE w:val="0"/>
        <w:autoSpaceDN w:val="0"/>
        <w:adjustRightInd w:val="0"/>
        <w:spacing w:after="0" w:line="240" w:lineRule="auto"/>
        <w:rPr>
          <w:rFonts w:ascii="Times-Roman" w:hAnsi="Times-Roman" w:cs="Times-Roman"/>
        </w:rPr>
      </w:pPr>
    </w:p>
    <w:p w14:paraId="2195DA7D" w14:textId="77777777" w:rsidR="0014138E" w:rsidRDefault="0014138E" w:rsidP="00BE6295">
      <w:pPr>
        <w:autoSpaceDE w:val="0"/>
        <w:autoSpaceDN w:val="0"/>
        <w:adjustRightInd w:val="0"/>
        <w:spacing w:after="0" w:line="240" w:lineRule="auto"/>
        <w:rPr>
          <w:rFonts w:ascii="Times-Roman" w:hAnsi="Times-Roman" w:cs="Times-Roman"/>
        </w:rPr>
      </w:pPr>
    </w:p>
    <w:p w14:paraId="0CEBB4D2" w14:textId="77777777" w:rsidR="0014138E" w:rsidRDefault="0014138E" w:rsidP="00BE6295">
      <w:pPr>
        <w:autoSpaceDE w:val="0"/>
        <w:autoSpaceDN w:val="0"/>
        <w:adjustRightInd w:val="0"/>
        <w:spacing w:after="0" w:line="240" w:lineRule="auto"/>
        <w:rPr>
          <w:rFonts w:ascii="Times-Roman" w:hAnsi="Times-Roman" w:cs="Times-Roman"/>
        </w:rPr>
      </w:pPr>
    </w:p>
    <w:p w14:paraId="498493BC" w14:textId="77777777" w:rsidR="0014138E" w:rsidRDefault="0014138E" w:rsidP="00BE6295">
      <w:pPr>
        <w:autoSpaceDE w:val="0"/>
        <w:autoSpaceDN w:val="0"/>
        <w:adjustRightInd w:val="0"/>
        <w:spacing w:after="0" w:line="240" w:lineRule="auto"/>
        <w:rPr>
          <w:rFonts w:ascii="Times-Roman" w:hAnsi="Times-Roman" w:cs="Times-Roman"/>
        </w:rPr>
      </w:pPr>
    </w:p>
    <w:p w14:paraId="7E247D04" w14:textId="77777777" w:rsidR="0014138E" w:rsidRDefault="0014138E" w:rsidP="00BE6295">
      <w:pPr>
        <w:autoSpaceDE w:val="0"/>
        <w:autoSpaceDN w:val="0"/>
        <w:adjustRightInd w:val="0"/>
        <w:spacing w:after="0" w:line="240" w:lineRule="auto"/>
        <w:rPr>
          <w:rFonts w:ascii="Times-Roman" w:hAnsi="Times-Roman" w:cs="Times-Roman"/>
        </w:rPr>
      </w:pPr>
    </w:p>
    <w:p w14:paraId="58DD0DF8" w14:textId="77777777" w:rsidR="0014138E" w:rsidRDefault="0014138E" w:rsidP="00BE6295">
      <w:pPr>
        <w:autoSpaceDE w:val="0"/>
        <w:autoSpaceDN w:val="0"/>
        <w:adjustRightInd w:val="0"/>
        <w:spacing w:after="0" w:line="240" w:lineRule="auto"/>
        <w:rPr>
          <w:rFonts w:ascii="Times-Roman" w:hAnsi="Times-Roman" w:cs="Times-Roman"/>
        </w:rPr>
      </w:pPr>
    </w:p>
    <w:p w14:paraId="336DC553" w14:textId="77777777" w:rsidR="0014138E" w:rsidRDefault="0014138E" w:rsidP="00BE6295">
      <w:pPr>
        <w:autoSpaceDE w:val="0"/>
        <w:autoSpaceDN w:val="0"/>
        <w:adjustRightInd w:val="0"/>
        <w:spacing w:after="0" w:line="240" w:lineRule="auto"/>
        <w:rPr>
          <w:rFonts w:ascii="Times-Roman" w:hAnsi="Times-Roman" w:cs="Times-Roman"/>
        </w:rPr>
      </w:pPr>
    </w:p>
    <w:p w14:paraId="1537E004" w14:textId="77777777" w:rsidR="0014138E" w:rsidRDefault="0014138E" w:rsidP="00BE6295">
      <w:pPr>
        <w:autoSpaceDE w:val="0"/>
        <w:autoSpaceDN w:val="0"/>
        <w:adjustRightInd w:val="0"/>
        <w:spacing w:after="0" w:line="240" w:lineRule="auto"/>
        <w:rPr>
          <w:rFonts w:ascii="Times-Roman" w:hAnsi="Times-Roman" w:cs="Times-Roman"/>
        </w:rPr>
      </w:pPr>
    </w:p>
    <w:p w14:paraId="1B99AB48" w14:textId="77777777" w:rsidR="0014138E" w:rsidRDefault="0014138E" w:rsidP="00BE6295">
      <w:pPr>
        <w:autoSpaceDE w:val="0"/>
        <w:autoSpaceDN w:val="0"/>
        <w:adjustRightInd w:val="0"/>
        <w:spacing w:after="0" w:line="240" w:lineRule="auto"/>
        <w:rPr>
          <w:rFonts w:ascii="Times-Roman" w:hAnsi="Times-Roman" w:cs="Times-Roman"/>
        </w:rPr>
      </w:pPr>
    </w:p>
    <w:p w14:paraId="714CBAFA" w14:textId="75E78FE7" w:rsidR="0014138E" w:rsidRDefault="00FE7499" w:rsidP="0014138E">
      <w:pPr>
        <w:jc w:val="center"/>
        <w:rPr>
          <w:rFonts w:ascii="Times-Bold" w:hAnsi="Times-Bold" w:cs="Times-Bold"/>
          <w:b/>
          <w:bCs/>
          <w:sz w:val="28"/>
          <w:szCs w:val="28"/>
        </w:rPr>
      </w:pPr>
      <w:r>
        <w:rPr>
          <w:rFonts w:ascii="Times-Bold" w:hAnsi="Times-Bold" w:cs="Times-Bold"/>
          <w:b/>
          <w:bCs/>
          <w:sz w:val="28"/>
          <w:szCs w:val="28"/>
        </w:rPr>
        <w:t>Grudzień</w:t>
      </w:r>
      <w:r w:rsidR="006F02C5">
        <w:rPr>
          <w:rFonts w:ascii="Times-Bold" w:hAnsi="Times-Bold" w:cs="Times-Bold"/>
          <w:b/>
          <w:bCs/>
          <w:sz w:val="28"/>
          <w:szCs w:val="28"/>
        </w:rPr>
        <w:t xml:space="preserve"> </w:t>
      </w:r>
      <w:r w:rsidR="007115C4">
        <w:rPr>
          <w:rFonts w:ascii="Times-Bold" w:hAnsi="Times-Bold" w:cs="Times-Bold"/>
          <w:b/>
          <w:bCs/>
          <w:sz w:val="28"/>
          <w:szCs w:val="28"/>
        </w:rPr>
        <w:t>202</w:t>
      </w:r>
      <w:r w:rsidR="00264B42">
        <w:rPr>
          <w:rFonts w:ascii="Times-Bold" w:hAnsi="Times-Bold" w:cs="Times-Bold"/>
          <w:b/>
          <w:bCs/>
          <w:sz w:val="28"/>
          <w:szCs w:val="28"/>
        </w:rPr>
        <w:t>5</w:t>
      </w:r>
      <w:r w:rsidR="0014138E">
        <w:rPr>
          <w:rFonts w:ascii="Times-Bold" w:hAnsi="Times-Bold" w:cs="Times-Bold"/>
          <w:b/>
          <w:bCs/>
          <w:sz w:val="28"/>
          <w:szCs w:val="28"/>
        </w:rPr>
        <w:t xml:space="preserve">r. </w:t>
      </w:r>
    </w:p>
    <w:p w14:paraId="27ADF026" w14:textId="77777777" w:rsidR="00BE6295" w:rsidRPr="0014138E" w:rsidRDefault="00BE6295" w:rsidP="0014138E">
      <w:pPr>
        <w:jc w:val="center"/>
        <w:rPr>
          <w:rFonts w:ascii="Times-Bold" w:hAnsi="Times-Bold" w:cs="Times-Bold"/>
          <w:b/>
          <w:bCs/>
          <w:sz w:val="28"/>
          <w:szCs w:val="28"/>
        </w:rPr>
      </w:pPr>
      <w:r>
        <w:rPr>
          <w:rFonts w:ascii="Times-Bold" w:hAnsi="Times-Bold" w:cs="Times-Bold"/>
          <w:b/>
          <w:bCs/>
          <w:color w:val="000000"/>
        </w:rPr>
        <w:lastRenderedPageBreak/>
        <w:t>ROZDZIAŁ 1</w:t>
      </w:r>
    </w:p>
    <w:p w14:paraId="56E2A7DD" w14:textId="77777777" w:rsidR="00BE6295" w:rsidRDefault="00BE6295" w:rsidP="00903306">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INFORMACJE WST</w:t>
      </w:r>
      <w:r>
        <w:rPr>
          <w:rFonts w:ascii="TimesNewRoman,Bold" w:hAnsi="TimesNewRoman,Bold" w:cs="TimesNewRoman,Bold"/>
          <w:b/>
          <w:bCs/>
          <w:color w:val="000000"/>
          <w:sz w:val="24"/>
          <w:szCs w:val="24"/>
        </w:rPr>
        <w:t>Ę</w:t>
      </w:r>
      <w:r>
        <w:rPr>
          <w:rFonts w:ascii="Times-Bold" w:hAnsi="Times-Bold" w:cs="Times-Bold"/>
          <w:b/>
          <w:bCs/>
          <w:color w:val="000000"/>
          <w:sz w:val="24"/>
          <w:szCs w:val="24"/>
        </w:rPr>
        <w:t>PNE</w:t>
      </w:r>
    </w:p>
    <w:p w14:paraId="504E9CC1" w14:textId="77777777" w:rsidR="00DB3622" w:rsidRDefault="00DB3622" w:rsidP="00DB3622">
      <w:pPr>
        <w:pStyle w:val="western"/>
        <w:spacing w:after="0" w:line="276" w:lineRule="auto"/>
        <w:ind w:left="709"/>
      </w:pPr>
      <w:r>
        <w:rPr>
          <w:b/>
          <w:bCs/>
        </w:rPr>
        <w:t xml:space="preserve">1) Miejski Ośrodek Pomocy Społecznej w </w:t>
      </w:r>
      <w:proofErr w:type="gramStart"/>
      <w:r>
        <w:rPr>
          <w:b/>
          <w:bCs/>
        </w:rPr>
        <w:t>Wejherowie,</w:t>
      </w:r>
      <w:proofErr w:type="gramEnd"/>
      <w:r>
        <w:rPr>
          <w:b/>
          <w:bCs/>
        </w:rPr>
        <w:t xml:space="preserve"> (zwany dalej MOPS)</w:t>
      </w:r>
    </w:p>
    <w:p w14:paraId="72E07F49" w14:textId="77777777" w:rsidR="00DB3622" w:rsidRDefault="00DB3622" w:rsidP="00DB3622">
      <w:pPr>
        <w:pStyle w:val="western"/>
        <w:spacing w:after="0" w:line="276" w:lineRule="auto"/>
        <w:ind w:left="420" w:firstLine="289"/>
      </w:pPr>
      <w:r>
        <w:t>ul. Kusocińskiego 17,</w:t>
      </w:r>
    </w:p>
    <w:p w14:paraId="2980184B" w14:textId="77777777" w:rsidR="00DB3622" w:rsidRDefault="00DB3622" w:rsidP="00DB3622">
      <w:pPr>
        <w:pStyle w:val="western"/>
        <w:shd w:val="clear" w:color="auto" w:fill="FFFFFF"/>
        <w:spacing w:after="0" w:line="276" w:lineRule="auto"/>
        <w:ind w:firstLine="709"/>
      </w:pPr>
      <w:r>
        <w:t>84-200 Wejherowo,</w:t>
      </w:r>
    </w:p>
    <w:p w14:paraId="3230C9FE" w14:textId="77777777" w:rsidR="00DB3622" w:rsidRDefault="00DB3622" w:rsidP="00DB3622">
      <w:pPr>
        <w:pStyle w:val="western"/>
        <w:shd w:val="clear" w:color="auto" w:fill="FFFFFF"/>
        <w:spacing w:after="0" w:line="276" w:lineRule="auto"/>
        <w:ind w:firstLine="709"/>
      </w:pPr>
      <w:r>
        <w:t>2) tel: 58 677 79 60 w. 65,83</w:t>
      </w:r>
    </w:p>
    <w:p w14:paraId="14C1D976" w14:textId="77777777" w:rsidR="00DB3622" w:rsidRDefault="00DB3622" w:rsidP="00147AA1">
      <w:pPr>
        <w:pStyle w:val="western"/>
        <w:shd w:val="clear" w:color="auto" w:fill="FFFFFF"/>
        <w:spacing w:after="0" w:line="276" w:lineRule="auto"/>
        <w:ind w:left="708" w:firstLine="1"/>
      </w:pPr>
      <w:r>
        <w:t xml:space="preserve">3) Adres poczty elektronicznej prowadzonego postępowania: </w:t>
      </w:r>
      <w:r>
        <w:br/>
      </w:r>
      <w:r>
        <w:rPr>
          <w:color w:val="000000"/>
        </w:rPr>
        <w:t>zamowieniapubliczne@mops.wejherowo.pl</w:t>
      </w:r>
    </w:p>
    <w:p w14:paraId="6BC04294" w14:textId="77777777" w:rsidR="00DB3622" w:rsidRDefault="00DB3622" w:rsidP="00147AA1">
      <w:pPr>
        <w:pStyle w:val="western"/>
        <w:shd w:val="clear" w:color="auto" w:fill="FFFFFF"/>
        <w:spacing w:after="0" w:line="276" w:lineRule="auto"/>
        <w:ind w:left="708" w:firstLine="1"/>
      </w:pPr>
      <w:r>
        <w:t>4) Adres strony internetowej prowadzonego postępowania:</w:t>
      </w:r>
      <w:r>
        <w:rPr>
          <w:color w:val="FF0000"/>
        </w:rPr>
        <w:t xml:space="preserve"> </w:t>
      </w:r>
      <w:r>
        <w:rPr>
          <w:color w:val="000000"/>
        </w:rPr>
        <w:t>mopswejherowo.ezamawiajacy.pl,</w:t>
      </w:r>
    </w:p>
    <w:p w14:paraId="49C7293E" w14:textId="77777777" w:rsidR="00DB3622" w:rsidRDefault="00DB3622" w:rsidP="00147AA1">
      <w:pPr>
        <w:pStyle w:val="western"/>
        <w:shd w:val="clear" w:color="auto" w:fill="FFFFFF"/>
        <w:spacing w:after="0" w:line="276" w:lineRule="auto"/>
        <w:ind w:left="708" w:firstLine="1"/>
      </w:pPr>
      <w:r>
        <w:t xml:space="preserve">5) Adres strony internetowej na której dostępne są SWZ, zmiany i wyjaśnienia treści SWZ oraz </w:t>
      </w:r>
      <w:r>
        <w:br/>
        <w:t xml:space="preserve">inne dokumenty bezpośrednio związane z postępowaniem: </w:t>
      </w:r>
      <w:r>
        <w:rPr>
          <w:color w:val="00000A"/>
        </w:rPr>
        <w:t xml:space="preserve">mops.wejherowo.pl, </w:t>
      </w:r>
      <w:proofErr w:type="gramStart"/>
      <w:r>
        <w:rPr>
          <w:color w:val="00000A"/>
        </w:rPr>
        <w:t>mopswejherowo.bip.gov.pl,mopswejherowo.ezamawiajacy.pl</w:t>
      </w:r>
      <w:proofErr w:type="gramEnd"/>
    </w:p>
    <w:p w14:paraId="78860490" w14:textId="77777777" w:rsidR="00DB3622" w:rsidRDefault="00DB3622" w:rsidP="00DB3622">
      <w:pPr>
        <w:pStyle w:val="western"/>
        <w:shd w:val="clear" w:color="auto" w:fill="FFFFFF"/>
        <w:spacing w:after="0" w:line="276" w:lineRule="auto"/>
        <w:ind w:firstLine="709"/>
      </w:pPr>
      <w:r>
        <w:rPr>
          <w:color w:val="00000A"/>
        </w:rPr>
        <w:t>6) Zasady kontaktu i porozumiewania się określa rozdział 8 SWZ.</w:t>
      </w:r>
    </w:p>
    <w:p w14:paraId="486A0EBC" w14:textId="77777777" w:rsidR="00DB3622" w:rsidRDefault="00DB3622" w:rsidP="00DB3622">
      <w:pPr>
        <w:pStyle w:val="western"/>
        <w:spacing w:after="0" w:line="276" w:lineRule="auto"/>
        <w:ind w:left="420" w:firstLine="147"/>
      </w:pPr>
      <w:r>
        <w:t>Godziny pracy:</w:t>
      </w:r>
    </w:p>
    <w:p w14:paraId="27C4170B" w14:textId="77777777" w:rsidR="00DB3622" w:rsidRDefault="00DB3622" w:rsidP="00DB3622">
      <w:pPr>
        <w:pStyle w:val="western"/>
        <w:numPr>
          <w:ilvl w:val="0"/>
          <w:numId w:val="1"/>
        </w:numPr>
        <w:spacing w:after="0" w:line="276" w:lineRule="auto"/>
      </w:pPr>
      <w:r>
        <w:t>7.30-17.00 poniedziałek</w:t>
      </w:r>
    </w:p>
    <w:p w14:paraId="28B4C52F" w14:textId="77777777" w:rsidR="00DB3622" w:rsidRDefault="00DB3622" w:rsidP="00147AA1">
      <w:pPr>
        <w:pStyle w:val="western"/>
        <w:spacing w:after="0" w:line="276" w:lineRule="auto"/>
        <w:ind w:firstLine="708"/>
      </w:pPr>
      <w:r>
        <w:t>7.30–15.30 od wtorku do czwartku</w:t>
      </w:r>
    </w:p>
    <w:p w14:paraId="39FD5ACA" w14:textId="77777777" w:rsidR="00DB3622" w:rsidRDefault="00DB3622" w:rsidP="00147AA1">
      <w:pPr>
        <w:pStyle w:val="western"/>
        <w:spacing w:after="0" w:line="276" w:lineRule="auto"/>
        <w:ind w:left="708"/>
      </w:pPr>
      <w:r>
        <w:t>7.30-14.00 piątek</w:t>
      </w:r>
      <w:r w:rsidR="00147AA1">
        <w:t xml:space="preserve"> (dzień wewnętrzny urzędu)</w:t>
      </w:r>
    </w:p>
    <w:p w14:paraId="4790D27F" w14:textId="77777777" w:rsidR="00DB3622" w:rsidRDefault="00DB3622" w:rsidP="00DB3622">
      <w:pPr>
        <w:pStyle w:val="western"/>
        <w:spacing w:after="0" w:line="276" w:lineRule="auto"/>
      </w:pPr>
      <w:r>
        <w:t>(z wyłączeniem dni ustawowo wolnych od pracy)</w:t>
      </w:r>
    </w:p>
    <w:p w14:paraId="19E8272F" w14:textId="77777777" w:rsidR="00DB3622" w:rsidRDefault="00DB3622" w:rsidP="00DB3622">
      <w:pPr>
        <w:pStyle w:val="western"/>
        <w:numPr>
          <w:ilvl w:val="0"/>
          <w:numId w:val="2"/>
        </w:numPr>
        <w:spacing w:after="0" w:line="276" w:lineRule="auto"/>
      </w:pPr>
      <w:r>
        <w:t>Zamawiający wyznacza do kontaktowania się z Wykonawcami w sprawach:</w:t>
      </w:r>
    </w:p>
    <w:p w14:paraId="7A33EFC4" w14:textId="0FC82AFD" w:rsidR="00DB3622" w:rsidRDefault="00DB3622" w:rsidP="008E06FB">
      <w:pPr>
        <w:pStyle w:val="western"/>
        <w:spacing w:after="0" w:line="276" w:lineRule="auto"/>
        <w:ind w:left="1440"/>
      </w:pPr>
      <w:r>
        <w:rPr>
          <w:u w:val="single"/>
        </w:rPr>
        <w:t>przedmiotu zamówienia</w:t>
      </w:r>
      <w:r>
        <w:t>:</w:t>
      </w:r>
    </w:p>
    <w:p w14:paraId="6868D414" w14:textId="49BA8310" w:rsidR="00264B42" w:rsidRPr="00704CD5" w:rsidRDefault="00DB3622" w:rsidP="008E06FB">
      <w:pPr>
        <w:pStyle w:val="western"/>
        <w:spacing w:after="0" w:line="276" w:lineRule="auto"/>
        <w:ind w:left="1644"/>
        <w:rPr>
          <w:color w:val="000000" w:themeColor="text1"/>
        </w:rPr>
      </w:pPr>
      <w:r w:rsidRPr="00704CD5">
        <w:rPr>
          <w:color w:val="000000" w:themeColor="text1"/>
        </w:rPr>
        <w:t xml:space="preserve">Pani </w:t>
      </w:r>
      <w:r w:rsidR="00264B42" w:rsidRPr="00704CD5">
        <w:rPr>
          <w:color w:val="000000" w:themeColor="text1"/>
        </w:rPr>
        <w:t xml:space="preserve">- Pani Małgorzata </w:t>
      </w:r>
      <w:proofErr w:type="gramStart"/>
      <w:r w:rsidR="00264B42" w:rsidRPr="00704CD5">
        <w:rPr>
          <w:color w:val="000000" w:themeColor="text1"/>
        </w:rPr>
        <w:t>Czerniawska  –</w:t>
      </w:r>
      <w:proofErr w:type="gramEnd"/>
      <w:r w:rsidR="00264B42" w:rsidRPr="00704CD5">
        <w:rPr>
          <w:color w:val="000000" w:themeColor="text1"/>
        </w:rPr>
        <w:t xml:space="preserve"> Specjalista Pracy Socjalnej    </w:t>
      </w:r>
      <w:r w:rsidR="00264B42" w:rsidRPr="00704CD5">
        <w:rPr>
          <w:color w:val="000000" w:themeColor="text1"/>
        </w:rPr>
        <w:br/>
        <w:t xml:space="preserve">   tel.58 677 79 90</w:t>
      </w:r>
    </w:p>
    <w:p w14:paraId="749ED40D" w14:textId="4A7D733B" w:rsidR="00DB3622" w:rsidRDefault="00DB3622" w:rsidP="008E06FB">
      <w:pPr>
        <w:pStyle w:val="western"/>
        <w:spacing w:after="0" w:line="276" w:lineRule="auto"/>
        <w:ind w:left="708" w:firstLine="708"/>
      </w:pPr>
      <w:r>
        <w:rPr>
          <w:u w:val="single"/>
        </w:rPr>
        <w:t>procedury</w:t>
      </w:r>
      <w:r>
        <w:t>:</w:t>
      </w:r>
    </w:p>
    <w:p w14:paraId="0C39F355" w14:textId="77777777" w:rsidR="00DB3622" w:rsidRDefault="00DB3622" w:rsidP="00DB3622">
      <w:pPr>
        <w:pStyle w:val="western"/>
        <w:spacing w:after="0" w:line="276" w:lineRule="auto"/>
        <w:ind w:left="1650"/>
      </w:pPr>
      <w:r>
        <w:rPr>
          <w:color w:val="000000"/>
        </w:rPr>
        <w:t xml:space="preserve">Pani Katarzyna Bulczak – </w:t>
      </w:r>
      <w:r w:rsidR="001D3175">
        <w:rPr>
          <w:color w:val="000000"/>
        </w:rPr>
        <w:t>Podin</w:t>
      </w:r>
      <w:r w:rsidR="007115C4">
        <w:rPr>
          <w:color w:val="000000"/>
        </w:rPr>
        <w:t>spektor</w:t>
      </w:r>
      <w:r>
        <w:rPr>
          <w:color w:val="000000"/>
        </w:rPr>
        <w:t xml:space="preserve"> </w:t>
      </w:r>
    </w:p>
    <w:p w14:paraId="2638BA0E" w14:textId="3967622B" w:rsidR="00DB3622" w:rsidRDefault="00DB3622" w:rsidP="00DB3622">
      <w:pPr>
        <w:pStyle w:val="western"/>
        <w:spacing w:after="0" w:line="276" w:lineRule="auto"/>
        <w:ind w:left="1650"/>
      </w:pPr>
      <w:r>
        <w:rPr>
          <w:color w:val="000000"/>
        </w:rPr>
        <w:t xml:space="preserve">tel. 58 677 79 </w:t>
      </w:r>
      <w:r w:rsidR="008E06FB">
        <w:rPr>
          <w:color w:val="000000"/>
        </w:rPr>
        <w:t>88</w:t>
      </w:r>
    </w:p>
    <w:p w14:paraId="69466B13" w14:textId="77777777" w:rsidR="00DB3622" w:rsidRDefault="00DB3622" w:rsidP="00DB3622">
      <w:pPr>
        <w:pStyle w:val="NormalnyWeb"/>
        <w:spacing w:after="198" w:line="276" w:lineRule="auto"/>
        <w:ind w:left="567"/>
      </w:pPr>
      <w:r>
        <w:lastRenderedPageBreak/>
        <w:t xml:space="preserve">Zamawiający informuje, iż po wejściu w życie przepisów dotyczących ochrony danych osobowych, będzie przetwarzał dane osobowe uzyskane w trakcie postępowania, a w szczególności: dane osobowe ujawnione w ofertach i dokumentach i oświadczeniach dołączonych do oferty oraz dane osobowe ujawnione w dokumentach i oświadczeniach. </w:t>
      </w:r>
    </w:p>
    <w:p w14:paraId="4D869663"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p>
    <w:p w14:paraId="3F442FAD" w14:textId="77777777" w:rsidR="00BE6295" w:rsidRDefault="00BE6295"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2</w:t>
      </w:r>
    </w:p>
    <w:p w14:paraId="35E5E647" w14:textId="77777777" w:rsidR="005F0221" w:rsidRPr="005F0221" w:rsidRDefault="005F0221" w:rsidP="005F0221">
      <w:pPr>
        <w:pStyle w:val="western"/>
        <w:spacing w:after="0"/>
        <w:jc w:val="center"/>
        <w:rPr>
          <w:b/>
        </w:rPr>
      </w:pPr>
      <w:r w:rsidRPr="005F0221">
        <w:rPr>
          <w:b/>
        </w:rPr>
        <w:t>TRYB POSTĘPOWANIA</w:t>
      </w:r>
    </w:p>
    <w:p w14:paraId="4FBFF0E2" w14:textId="77777777" w:rsidR="005F0221" w:rsidRDefault="005F0221" w:rsidP="005F0221">
      <w:pPr>
        <w:pStyle w:val="NormalnyWeb"/>
        <w:spacing w:before="62" w:beforeAutospacing="0" w:after="240"/>
        <w:ind w:left="851" w:hanging="295"/>
        <w:jc w:val="center"/>
      </w:pPr>
    </w:p>
    <w:p w14:paraId="1188E5B2" w14:textId="4447FEEB" w:rsidR="005F0221" w:rsidRDefault="005F0221" w:rsidP="005F0221">
      <w:pPr>
        <w:pStyle w:val="NormalnyWeb"/>
        <w:numPr>
          <w:ilvl w:val="0"/>
          <w:numId w:val="4"/>
        </w:numPr>
        <w:spacing w:after="0" w:line="276" w:lineRule="auto"/>
      </w:pPr>
      <w:r>
        <w:t>Postępowanie o udzielenie zamówienia prowadzone jest w trybie podstawowym na podstawie 359 pkt 2 w zw. z 275 pkt 1 ustawy z dnia 11 września 2019 r. Prawo zamówień publicznych (t.j. Dz. U. z 2</w:t>
      </w:r>
      <w:r w:rsidR="007115C4">
        <w:t>02</w:t>
      </w:r>
      <w:r w:rsidR="00AF6262">
        <w:t>4</w:t>
      </w:r>
      <w:r>
        <w:t xml:space="preserve"> r. poz.</w:t>
      </w:r>
      <w:r w:rsidR="00AF6262">
        <w:t>1320</w:t>
      </w:r>
      <w:r w:rsidR="008E06FB">
        <w:t xml:space="preserve"> z późn.zm</w:t>
      </w:r>
      <w:r>
        <w:t>)</w:t>
      </w:r>
      <w:r>
        <w:rPr>
          <w:color w:val="E36C0A"/>
        </w:rPr>
        <w:t xml:space="preserve"> </w:t>
      </w:r>
      <w:r>
        <w:t>oraz aktów wykonawczych do tej ustawy. W postępowaniu będą miały między innymi zastosowanie przepisy ustawy pzp wskazane w rozdziale 3.</w:t>
      </w:r>
    </w:p>
    <w:p w14:paraId="4BE09E1A" w14:textId="77777777" w:rsidR="005F0221" w:rsidRDefault="005F0221" w:rsidP="005F0221">
      <w:pPr>
        <w:pStyle w:val="NormalnyWeb"/>
        <w:numPr>
          <w:ilvl w:val="0"/>
          <w:numId w:val="4"/>
        </w:numPr>
        <w:spacing w:after="0" w:line="276" w:lineRule="auto"/>
      </w:pPr>
      <w:r>
        <w:t>Zamawiający nie przewiduje wyboru oferty najkorzystniejszej z możliwością prowadzenia negocjacji</w:t>
      </w:r>
    </w:p>
    <w:p w14:paraId="031E2D61" w14:textId="77777777" w:rsidR="005F0221" w:rsidRDefault="005F0221" w:rsidP="005F0221">
      <w:pPr>
        <w:pStyle w:val="NormalnyWeb"/>
        <w:numPr>
          <w:ilvl w:val="0"/>
          <w:numId w:val="4"/>
        </w:numPr>
        <w:spacing w:after="0" w:line="276" w:lineRule="auto"/>
      </w:pPr>
      <w:r>
        <w:t>Wykonawca jest zobowiązany zapoznać się z treścią niniejszego dokumentu i załączników. W przypadku uwag czy wątpliwości proszony jest o zasygnalizowanie ich przed terminem składania ofert. Szczegóły i zasady kontaktu i porozumiewania się z Wykonawcami wskazuje między innymi rozdział 8 niniejszej SWZ. Zamawiający po terminie składania ofert nie będzie miał możliwości zmiany zasad postępowania wskazanych w niniejszej SWZ.</w:t>
      </w:r>
    </w:p>
    <w:p w14:paraId="37BFA53A" w14:textId="77777777" w:rsidR="00660A40" w:rsidRDefault="005F0221" w:rsidP="00660A40">
      <w:pPr>
        <w:pStyle w:val="NormalnyWeb"/>
        <w:numPr>
          <w:ilvl w:val="0"/>
          <w:numId w:val="4"/>
        </w:numPr>
        <w:spacing w:after="0" w:line="276" w:lineRule="auto"/>
      </w:pPr>
      <w:r>
        <w:t xml:space="preserve">W przedmiotowym postępowaniu Zamawiający najpierw dokona oceny ofert a następnie </w:t>
      </w:r>
      <w:r>
        <w:br/>
        <w:t xml:space="preserve">zbada, czy Wykonawca, którego oferta została oceniona jako najkorzystniejsza spełnia </w:t>
      </w:r>
      <w:r>
        <w:br/>
        <w:t>wymogi udziału w postępowaniu.</w:t>
      </w:r>
    </w:p>
    <w:p w14:paraId="4E326462" w14:textId="77777777" w:rsidR="005F0221" w:rsidRDefault="005F0221" w:rsidP="005F0221">
      <w:pPr>
        <w:autoSpaceDE w:val="0"/>
        <w:autoSpaceDN w:val="0"/>
        <w:adjustRightInd w:val="0"/>
        <w:spacing w:after="0" w:line="240" w:lineRule="auto"/>
        <w:rPr>
          <w:rFonts w:ascii="Times-Bold" w:hAnsi="Times-Bold" w:cs="Times-Bold"/>
          <w:b/>
          <w:bCs/>
          <w:color w:val="000000"/>
        </w:rPr>
      </w:pPr>
    </w:p>
    <w:p w14:paraId="7E41EAED" w14:textId="77777777" w:rsidR="005F0221" w:rsidRDefault="005F0221"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3</w:t>
      </w:r>
    </w:p>
    <w:p w14:paraId="41DE7272" w14:textId="77777777" w:rsidR="005F0221" w:rsidRDefault="005F0221" w:rsidP="00BE6295">
      <w:pPr>
        <w:autoSpaceDE w:val="0"/>
        <w:autoSpaceDN w:val="0"/>
        <w:adjustRightInd w:val="0"/>
        <w:spacing w:after="0" w:line="240" w:lineRule="auto"/>
        <w:rPr>
          <w:rFonts w:ascii="Times-Bold" w:hAnsi="Times-Bold" w:cs="Times-Bold"/>
          <w:b/>
          <w:bCs/>
          <w:color w:val="000000"/>
        </w:rPr>
      </w:pPr>
    </w:p>
    <w:p w14:paraId="0DD94C12" w14:textId="77777777" w:rsidR="00BE6295" w:rsidRDefault="00BE6295" w:rsidP="005F0221">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OPIS PRZEDMIOTU ZAMÓWIENIA</w:t>
      </w:r>
    </w:p>
    <w:p w14:paraId="6447FB0B" w14:textId="77777777" w:rsidR="005F0221" w:rsidRDefault="005F0221" w:rsidP="005F0221">
      <w:pPr>
        <w:autoSpaceDE w:val="0"/>
        <w:autoSpaceDN w:val="0"/>
        <w:adjustRightInd w:val="0"/>
        <w:spacing w:after="0" w:line="240" w:lineRule="auto"/>
        <w:jc w:val="center"/>
        <w:rPr>
          <w:rFonts w:ascii="Times-Bold" w:hAnsi="Times-Bold" w:cs="Times-Bold"/>
          <w:b/>
          <w:bCs/>
          <w:color w:val="000000"/>
          <w:sz w:val="24"/>
          <w:szCs w:val="24"/>
        </w:rPr>
      </w:pPr>
    </w:p>
    <w:p w14:paraId="3876D127"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Przedmiotem zamówienia jest:</w:t>
      </w:r>
    </w:p>
    <w:p w14:paraId="41429E2F"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Ś</w:t>
      </w:r>
      <w:r>
        <w:rPr>
          <w:rFonts w:ascii="Times-Bold" w:hAnsi="Times-Bold" w:cs="Times-Bold"/>
          <w:b/>
          <w:bCs/>
          <w:color w:val="000000"/>
          <w:sz w:val="24"/>
          <w:szCs w:val="24"/>
        </w:rPr>
        <w:t>wiadczenie usług schronienia wraz z wy</w:t>
      </w:r>
      <w:r>
        <w:rPr>
          <w:rFonts w:ascii="TimesNewRoman,Bold" w:hAnsi="TimesNewRoman,Bold" w:cs="TimesNewRoman,Bold"/>
          <w:b/>
          <w:bCs/>
          <w:color w:val="000000"/>
          <w:sz w:val="24"/>
          <w:szCs w:val="24"/>
        </w:rPr>
        <w:t>ż</w:t>
      </w:r>
      <w:r>
        <w:rPr>
          <w:rFonts w:ascii="Times-Bold" w:hAnsi="Times-Bold" w:cs="Times-Bold"/>
          <w:b/>
          <w:bCs/>
          <w:color w:val="000000"/>
          <w:sz w:val="24"/>
          <w:szCs w:val="24"/>
        </w:rPr>
        <w:t>ywieniem i zapewnienie niezb</w:t>
      </w:r>
      <w:r>
        <w:rPr>
          <w:rFonts w:ascii="TimesNewRoman,Bold" w:hAnsi="TimesNewRoman,Bold" w:cs="TimesNewRoman,Bold"/>
          <w:b/>
          <w:bCs/>
          <w:color w:val="000000"/>
          <w:sz w:val="24"/>
          <w:szCs w:val="24"/>
        </w:rPr>
        <w:t>ę</w:t>
      </w:r>
      <w:r>
        <w:rPr>
          <w:rFonts w:ascii="Times-Bold" w:hAnsi="Times-Bold" w:cs="Times-Bold"/>
          <w:b/>
          <w:bCs/>
          <w:color w:val="000000"/>
          <w:sz w:val="24"/>
          <w:szCs w:val="24"/>
        </w:rPr>
        <w:t>dnych</w:t>
      </w:r>
    </w:p>
    <w:p w14:paraId="33BB42D2" w14:textId="190B62AD"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warunków socjalnych dla bezdomnych osób dorosłych oraz prowadzenie</w:t>
      </w:r>
    </w:p>
    <w:p w14:paraId="31FF52A6"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pracy socjalnej maj</w:t>
      </w:r>
      <w:r>
        <w:rPr>
          <w:rFonts w:ascii="TimesNewRoman,Bold" w:hAnsi="TimesNewRoman,Bold" w:cs="TimesNewRoman,Bold"/>
          <w:b/>
          <w:bCs/>
          <w:color w:val="000000"/>
          <w:sz w:val="24"/>
          <w:szCs w:val="24"/>
        </w:rPr>
        <w:t>ą</w:t>
      </w:r>
      <w:r>
        <w:rPr>
          <w:rFonts w:ascii="Times-Bold" w:hAnsi="Times-Bold" w:cs="Times-Bold"/>
          <w:b/>
          <w:bCs/>
          <w:color w:val="000000"/>
          <w:sz w:val="24"/>
          <w:szCs w:val="24"/>
        </w:rPr>
        <w:t>cej na celu pomoc w załatwianiu podstawowych spraw</w:t>
      </w:r>
    </w:p>
    <w:p w14:paraId="2B127469"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ż</w:t>
      </w:r>
      <w:r>
        <w:rPr>
          <w:rFonts w:ascii="Times-Bold" w:hAnsi="Times-Bold" w:cs="Times-Bold"/>
          <w:b/>
          <w:bCs/>
          <w:color w:val="000000"/>
          <w:sz w:val="24"/>
          <w:szCs w:val="24"/>
        </w:rPr>
        <w:t>yciowych, rozwini</w:t>
      </w:r>
      <w:r>
        <w:rPr>
          <w:rFonts w:ascii="TimesNewRoman,Bold" w:hAnsi="TimesNewRoman,Bold" w:cs="TimesNewRoman,Bold"/>
          <w:b/>
          <w:bCs/>
          <w:color w:val="000000"/>
          <w:sz w:val="24"/>
          <w:szCs w:val="24"/>
        </w:rPr>
        <w:t>ę</w:t>
      </w:r>
      <w:r>
        <w:rPr>
          <w:rFonts w:ascii="Times-Bold" w:hAnsi="Times-Bold" w:cs="Times-Bold"/>
          <w:b/>
          <w:bCs/>
          <w:color w:val="000000"/>
          <w:sz w:val="24"/>
          <w:szCs w:val="24"/>
        </w:rPr>
        <w:t>cie lub wzmocnienie aktywno</w:t>
      </w:r>
      <w:r>
        <w:rPr>
          <w:rFonts w:ascii="TimesNewRoman,Bold" w:hAnsi="TimesNewRoman,Bold" w:cs="TimesNewRoman,Bold"/>
          <w:b/>
          <w:bCs/>
          <w:color w:val="000000"/>
          <w:sz w:val="24"/>
          <w:szCs w:val="24"/>
        </w:rPr>
        <w:t>ś</w:t>
      </w:r>
      <w:r>
        <w:rPr>
          <w:rFonts w:ascii="Times-Bold" w:hAnsi="Times-Bold" w:cs="Times-Bold"/>
          <w:b/>
          <w:bCs/>
          <w:color w:val="000000"/>
          <w:sz w:val="24"/>
          <w:szCs w:val="24"/>
        </w:rPr>
        <w:t>ci i samodzielno</w:t>
      </w:r>
      <w:r>
        <w:rPr>
          <w:rFonts w:ascii="TimesNewRoman,Bold" w:hAnsi="TimesNewRoman,Bold" w:cs="TimesNewRoman,Bold"/>
          <w:b/>
          <w:bCs/>
          <w:color w:val="000000"/>
          <w:sz w:val="24"/>
          <w:szCs w:val="24"/>
        </w:rPr>
        <w:t>ś</w:t>
      </w:r>
      <w:r>
        <w:rPr>
          <w:rFonts w:ascii="Times-Bold" w:hAnsi="Times-Bold" w:cs="Times-Bold"/>
          <w:b/>
          <w:bCs/>
          <w:color w:val="000000"/>
          <w:sz w:val="24"/>
          <w:szCs w:val="24"/>
        </w:rPr>
        <w:t>ci osób</w:t>
      </w:r>
    </w:p>
    <w:p w14:paraId="7E08AC45"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bezdomnych.</w:t>
      </w:r>
    </w:p>
    <w:p w14:paraId="2DC5C1E3" w14:textId="2A8DF33E" w:rsidR="00745726" w:rsidRPr="000C42E1" w:rsidRDefault="007115C4"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Czas trwania: od 1 stycznia 202</w:t>
      </w:r>
      <w:r w:rsidR="008E06FB">
        <w:rPr>
          <w:rFonts w:ascii="Times-Bold" w:hAnsi="Times-Bold" w:cs="Times-Bold"/>
          <w:bCs/>
          <w:color w:val="000000"/>
          <w:sz w:val="24"/>
          <w:szCs w:val="24"/>
        </w:rPr>
        <w:t>6</w:t>
      </w:r>
      <w:r>
        <w:rPr>
          <w:rFonts w:ascii="Times-Bold" w:hAnsi="Times-Bold" w:cs="Times-Bold"/>
          <w:bCs/>
          <w:color w:val="000000"/>
          <w:sz w:val="24"/>
          <w:szCs w:val="24"/>
        </w:rPr>
        <w:t xml:space="preserve"> roku do 31 grudnia 202</w:t>
      </w:r>
      <w:r w:rsidR="008E06FB">
        <w:rPr>
          <w:rFonts w:ascii="Times-Bold" w:hAnsi="Times-Bold" w:cs="Times-Bold"/>
          <w:bCs/>
          <w:color w:val="000000"/>
          <w:sz w:val="24"/>
          <w:szCs w:val="24"/>
        </w:rPr>
        <w:t>6</w:t>
      </w:r>
      <w:r w:rsidR="00FD7C91">
        <w:rPr>
          <w:rFonts w:ascii="Times-Bold" w:hAnsi="Times-Bold" w:cs="Times-Bold"/>
          <w:bCs/>
          <w:color w:val="000000"/>
          <w:sz w:val="24"/>
          <w:szCs w:val="24"/>
        </w:rPr>
        <w:t xml:space="preserve"> </w:t>
      </w:r>
      <w:r w:rsidR="00745726" w:rsidRPr="000C42E1">
        <w:rPr>
          <w:rFonts w:ascii="Times-Bold" w:hAnsi="Times-Bold" w:cs="Times-Bold"/>
          <w:bCs/>
          <w:color w:val="000000"/>
          <w:sz w:val="24"/>
          <w:szCs w:val="24"/>
        </w:rPr>
        <w:t>roku</w:t>
      </w:r>
    </w:p>
    <w:p w14:paraId="16ABEDD2" w14:textId="77777777" w:rsidR="000C42E1" w:rsidRDefault="000C42E1"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Określenie przedmiotu zamówienia wg kodów CPV:</w:t>
      </w:r>
    </w:p>
    <w:p w14:paraId="5CCF4849" w14:textId="77777777" w:rsidR="000C42E1" w:rsidRPr="000C42E1" w:rsidRDefault="000C42E1" w:rsidP="000C42E1">
      <w:pPr>
        <w:pStyle w:val="Akapitzlist"/>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85.31.10.00-2 Usługi opieki społecznej obejmujące miejsca noclegowe.</w:t>
      </w:r>
    </w:p>
    <w:p w14:paraId="1714FECD" w14:textId="22B956AF"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Przez niezb</w:t>
      </w:r>
      <w:r>
        <w:rPr>
          <w:rFonts w:ascii="TimesNewRoman" w:hAnsi="TimesNewRoman" w:cs="TimesNewRoman"/>
          <w:color w:val="000000"/>
          <w:sz w:val="24"/>
          <w:szCs w:val="24"/>
        </w:rPr>
        <w:t>ę</w:t>
      </w:r>
      <w:r>
        <w:rPr>
          <w:rFonts w:ascii="Times-Roman" w:hAnsi="Times-Roman" w:cs="Times-Roman"/>
          <w:color w:val="000000"/>
          <w:sz w:val="24"/>
          <w:szCs w:val="24"/>
        </w:rPr>
        <w:t>dne warunki socjalne w schronisku zamawiaj</w:t>
      </w:r>
      <w:r>
        <w:rPr>
          <w:rFonts w:ascii="TimesNewRoman" w:hAnsi="TimesNewRoman" w:cs="TimesNewRoman"/>
          <w:color w:val="000000"/>
          <w:sz w:val="24"/>
          <w:szCs w:val="24"/>
        </w:rPr>
        <w:t>ą</w:t>
      </w:r>
      <w:r>
        <w:rPr>
          <w:rFonts w:ascii="Times-Roman" w:hAnsi="Times-Roman" w:cs="Times-Roman"/>
          <w:color w:val="000000"/>
          <w:sz w:val="24"/>
          <w:szCs w:val="24"/>
        </w:rPr>
        <w:t>cy rozumie:</w:t>
      </w:r>
    </w:p>
    <w:p w14:paraId="1B7FAFA1"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przebywanie w pomieszczeniach gwarantuj</w:t>
      </w:r>
      <w:r>
        <w:rPr>
          <w:rFonts w:ascii="TimesNewRoman" w:hAnsi="TimesNewRoman" w:cs="TimesNewRoman"/>
          <w:color w:val="000000"/>
          <w:sz w:val="24"/>
          <w:szCs w:val="24"/>
        </w:rPr>
        <w:t>ą</w:t>
      </w:r>
      <w:r>
        <w:rPr>
          <w:rFonts w:ascii="Times-Roman" w:hAnsi="Times-Roman" w:cs="Times-Roman"/>
          <w:color w:val="000000"/>
          <w:sz w:val="24"/>
          <w:szCs w:val="24"/>
        </w:rPr>
        <w:t>cych poczucie bezpiecze</w:t>
      </w:r>
      <w:r>
        <w:rPr>
          <w:rFonts w:ascii="TimesNewRoman" w:hAnsi="TimesNewRoman" w:cs="TimesNewRoman"/>
          <w:color w:val="000000"/>
          <w:sz w:val="24"/>
          <w:szCs w:val="24"/>
        </w:rPr>
        <w:t>ń</w:t>
      </w:r>
      <w:r>
        <w:rPr>
          <w:rFonts w:ascii="Times-Roman" w:hAnsi="Times-Roman" w:cs="Times-Roman"/>
          <w:color w:val="000000"/>
          <w:sz w:val="24"/>
          <w:szCs w:val="24"/>
        </w:rPr>
        <w:t>stwa,</w:t>
      </w:r>
    </w:p>
    <w:p w14:paraId="0C816CF6" w14:textId="77777777" w:rsidR="00660A40"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intymno</w:t>
      </w:r>
      <w:r>
        <w:rPr>
          <w:rFonts w:ascii="TimesNewRoman" w:hAnsi="TimesNewRoman" w:cs="TimesNewRoman"/>
          <w:color w:val="000000"/>
          <w:sz w:val="24"/>
          <w:szCs w:val="24"/>
        </w:rPr>
        <w:t>ś</w:t>
      </w:r>
      <w:r>
        <w:rPr>
          <w:rFonts w:ascii="Times-Roman" w:hAnsi="Times-Roman" w:cs="Times-Roman"/>
          <w:color w:val="000000"/>
          <w:sz w:val="24"/>
          <w:szCs w:val="24"/>
        </w:rPr>
        <w:t>ci i poszanowania godno</w:t>
      </w:r>
      <w:r>
        <w:rPr>
          <w:rFonts w:ascii="TimesNewRoman" w:hAnsi="TimesNewRoman" w:cs="TimesNewRoman"/>
          <w:color w:val="000000"/>
          <w:sz w:val="24"/>
          <w:szCs w:val="24"/>
        </w:rPr>
        <w:t>ś</w:t>
      </w:r>
      <w:r>
        <w:rPr>
          <w:rFonts w:ascii="Times-Roman" w:hAnsi="Times-Roman" w:cs="Times-Roman"/>
          <w:color w:val="000000"/>
          <w:sz w:val="24"/>
          <w:szCs w:val="24"/>
        </w:rPr>
        <w:t>ci;</w:t>
      </w:r>
    </w:p>
    <w:p w14:paraId="5C3DD90E"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zapewnienie dost</w:t>
      </w:r>
      <w:r>
        <w:rPr>
          <w:rFonts w:ascii="TimesNewRoman" w:hAnsi="TimesNewRoman" w:cs="TimesNewRoman"/>
          <w:color w:val="000000"/>
          <w:sz w:val="24"/>
          <w:szCs w:val="24"/>
        </w:rPr>
        <w:t>ę</w:t>
      </w:r>
      <w:r>
        <w:rPr>
          <w:rFonts w:ascii="Times-Roman" w:hAnsi="Times-Roman" w:cs="Times-Roman"/>
          <w:color w:val="000000"/>
          <w:sz w:val="24"/>
          <w:szCs w:val="24"/>
        </w:rPr>
        <w:t>pu do w</w:t>
      </w:r>
      <w:r>
        <w:rPr>
          <w:rFonts w:ascii="TimesNewRoman" w:hAnsi="TimesNewRoman" w:cs="TimesNewRoman"/>
          <w:color w:val="000000"/>
          <w:sz w:val="24"/>
          <w:szCs w:val="24"/>
        </w:rPr>
        <w:t>ę</w:t>
      </w:r>
      <w:r>
        <w:rPr>
          <w:rFonts w:ascii="Times-Roman" w:hAnsi="Times-Roman" w:cs="Times-Roman"/>
          <w:color w:val="000000"/>
          <w:sz w:val="24"/>
          <w:szCs w:val="24"/>
        </w:rPr>
        <w:t>złów sanitarnych z ciepł</w:t>
      </w:r>
      <w:r>
        <w:rPr>
          <w:rFonts w:ascii="TimesNewRoman" w:hAnsi="TimesNewRoman" w:cs="TimesNewRoman"/>
          <w:color w:val="000000"/>
          <w:sz w:val="24"/>
          <w:szCs w:val="24"/>
        </w:rPr>
        <w:t xml:space="preserve">ą </w:t>
      </w:r>
      <w:r>
        <w:rPr>
          <w:rFonts w:ascii="Times-Roman" w:hAnsi="Times-Roman" w:cs="Times-Roman"/>
          <w:color w:val="000000"/>
          <w:sz w:val="24"/>
          <w:szCs w:val="24"/>
        </w:rPr>
        <w:t>wod</w:t>
      </w:r>
      <w:r>
        <w:rPr>
          <w:rFonts w:ascii="TimesNewRoman" w:hAnsi="TimesNewRoman" w:cs="TimesNewRoman"/>
          <w:color w:val="000000"/>
          <w:sz w:val="24"/>
          <w:szCs w:val="24"/>
        </w:rPr>
        <w:t>ą</w:t>
      </w:r>
      <w:r>
        <w:rPr>
          <w:rFonts w:ascii="Times-Roman" w:hAnsi="Times-Roman" w:cs="Times-Roman"/>
          <w:color w:val="000000"/>
          <w:sz w:val="24"/>
          <w:szCs w:val="24"/>
        </w:rPr>
        <w:t>,</w:t>
      </w:r>
    </w:p>
    <w:p w14:paraId="4BBCD70F" w14:textId="3B3F442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lastRenderedPageBreak/>
        <w:t>3) pokoje z oknami, max. d</w:t>
      </w:r>
      <w:r w:rsidR="0070168F">
        <w:rPr>
          <w:rFonts w:ascii="Times-Roman" w:hAnsi="Times-Roman" w:cs="Times-Roman"/>
          <w:color w:val="000000"/>
          <w:sz w:val="24"/>
          <w:szCs w:val="24"/>
        </w:rPr>
        <w:t>o 10 osób w jednym pokoju min. 4</w:t>
      </w:r>
      <w:r>
        <w:rPr>
          <w:rFonts w:ascii="Times-Roman" w:hAnsi="Times-Roman" w:cs="Times-Roman"/>
          <w:color w:val="000000"/>
          <w:sz w:val="24"/>
          <w:szCs w:val="24"/>
        </w:rPr>
        <w:t>m</w:t>
      </w:r>
      <w:proofErr w:type="gramStart"/>
      <w:r w:rsidR="00D74BB4">
        <w:rPr>
          <w:rFonts w:ascii="Times New Roman" w:hAnsi="Times New Roman" w:cs="Times New Roman"/>
          <w:color w:val="000000"/>
          <w:sz w:val="24"/>
          <w:szCs w:val="24"/>
        </w:rPr>
        <w:t>²</w:t>
      </w:r>
      <w:r w:rsidR="00D74BB4">
        <w:rPr>
          <w:rFonts w:ascii="Times-Roman" w:hAnsi="Times-Roman" w:cs="Times-Roman"/>
          <w:color w:val="000000"/>
          <w:sz w:val="16"/>
          <w:szCs w:val="16"/>
        </w:rPr>
        <w:t xml:space="preserve"> </w:t>
      </w:r>
      <w:r>
        <w:rPr>
          <w:rFonts w:ascii="Times-Roman" w:hAnsi="Times-Roman" w:cs="Times-Roman"/>
          <w:color w:val="000000"/>
          <w:sz w:val="16"/>
          <w:szCs w:val="16"/>
        </w:rPr>
        <w:t xml:space="preserve"> </w:t>
      </w:r>
      <w:r>
        <w:rPr>
          <w:rFonts w:ascii="Times-Roman" w:hAnsi="Times-Roman" w:cs="Times-Roman"/>
          <w:color w:val="000000"/>
          <w:sz w:val="24"/>
          <w:szCs w:val="24"/>
        </w:rPr>
        <w:t>na</w:t>
      </w:r>
      <w:proofErr w:type="gramEnd"/>
      <w:r>
        <w:rPr>
          <w:rFonts w:ascii="Times-Roman" w:hAnsi="Times-Roman" w:cs="Times-Roman"/>
          <w:color w:val="000000"/>
          <w:sz w:val="24"/>
          <w:szCs w:val="24"/>
        </w:rPr>
        <w:t xml:space="preserve"> osob</w:t>
      </w:r>
      <w:r>
        <w:rPr>
          <w:rFonts w:ascii="TimesNewRoman" w:hAnsi="TimesNewRoman" w:cs="TimesNewRoman"/>
          <w:color w:val="000000"/>
          <w:sz w:val="24"/>
          <w:szCs w:val="24"/>
        </w:rPr>
        <w:t xml:space="preserve">ę </w:t>
      </w:r>
      <w:r w:rsidR="000C42E1">
        <w:rPr>
          <w:rFonts w:ascii="Times New Roman" w:hAnsi="Times New Roman" w:cs="Times New Roman"/>
          <w:color w:val="000000"/>
          <w:sz w:val="24"/>
          <w:szCs w:val="24"/>
        </w:rPr>
        <w:t xml:space="preserve">przy pojedynczych </w:t>
      </w:r>
      <w:proofErr w:type="gramStart"/>
      <w:r w:rsidR="000C42E1">
        <w:rPr>
          <w:rFonts w:ascii="Times New Roman" w:hAnsi="Times New Roman" w:cs="Times New Roman"/>
          <w:color w:val="000000"/>
          <w:sz w:val="24"/>
          <w:szCs w:val="24"/>
        </w:rPr>
        <w:t>łóżkach ,</w:t>
      </w:r>
      <w:proofErr w:type="gramEnd"/>
      <w:r w:rsidR="000C42E1">
        <w:rPr>
          <w:rFonts w:ascii="Times New Roman" w:hAnsi="Times New Roman" w:cs="Times New Roman"/>
          <w:color w:val="000000"/>
          <w:sz w:val="24"/>
          <w:szCs w:val="24"/>
        </w:rPr>
        <w:t xml:space="preserve"> a </w:t>
      </w:r>
      <w:r w:rsidR="00D74BB4">
        <w:rPr>
          <w:rFonts w:ascii="Times New Roman" w:hAnsi="Times New Roman" w:cs="Times New Roman"/>
          <w:color w:val="000000"/>
          <w:sz w:val="24"/>
          <w:szCs w:val="24"/>
        </w:rPr>
        <w:t xml:space="preserve">3 m² przy łóżkach piętrowych; </w:t>
      </w:r>
    </w:p>
    <w:p w14:paraId="269346A6"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Pr>
          <w:rFonts w:ascii="Times-Roman" w:hAnsi="Times-Roman" w:cs="Times-Roman"/>
          <w:color w:val="000000"/>
          <w:sz w:val="24"/>
          <w:szCs w:val="24"/>
        </w:rPr>
        <w:t>4</w:t>
      </w:r>
      <w:r w:rsidRPr="00660A40">
        <w:rPr>
          <w:rFonts w:ascii="Times New Roman" w:hAnsi="Times New Roman" w:cs="Times New Roman"/>
          <w:color w:val="000000"/>
          <w:sz w:val="24"/>
          <w:szCs w:val="24"/>
        </w:rPr>
        <w:t>) w okresie grzewczy</w:t>
      </w:r>
      <w:r w:rsidR="00D74BB4" w:rsidRPr="00660A40">
        <w:rPr>
          <w:rFonts w:ascii="Times New Roman" w:hAnsi="Times New Roman" w:cs="Times New Roman"/>
          <w:color w:val="000000"/>
          <w:sz w:val="24"/>
          <w:szCs w:val="24"/>
        </w:rPr>
        <w:t>m zapewnienie temperatury min 20°</w:t>
      </w:r>
      <w:r w:rsidRPr="00660A40">
        <w:rPr>
          <w:rFonts w:ascii="Times New Roman" w:hAnsi="Times New Roman" w:cs="Times New Roman"/>
          <w:color w:val="000000"/>
          <w:sz w:val="24"/>
          <w:szCs w:val="24"/>
        </w:rPr>
        <w:t xml:space="preserve"> C,</w:t>
      </w:r>
    </w:p>
    <w:p w14:paraId="7B0A0CDE"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5) zapewnienie izolatki dla osób podejrzanych o choroby zakaźne, względnie</w:t>
      </w:r>
    </w:p>
    <w:p w14:paraId="4B9C9430"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stanowiących zagrożenie dla współmieszkańców,</w:t>
      </w:r>
    </w:p>
    <w:p w14:paraId="50EDD2DF"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6) zapewnienie odpowiedniego miejsca umożliwiającego swoim mieszkańcom</w:t>
      </w:r>
    </w:p>
    <w:p w14:paraId="4EBFA242"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spożywanie posiłków lub ich przygotowywanie.</w:t>
      </w:r>
    </w:p>
    <w:p w14:paraId="28C09160" w14:textId="78CF3E1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7) łazienki znajdujące się na terenie schroniska powinny być</w:t>
      </w:r>
    </w:p>
    <w:p w14:paraId="7E95C9B7" w14:textId="242CC238" w:rsidR="00660A40"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color w:val="000000"/>
          <w:sz w:val="24"/>
          <w:szCs w:val="24"/>
        </w:rPr>
        <w:t xml:space="preserve">wyposażone w </w:t>
      </w:r>
      <w:r w:rsidR="008E06FB">
        <w:rPr>
          <w:rFonts w:ascii="Times New Roman" w:hAnsi="Times New Roman" w:cs="Times New Roman"/>
          <w:color w:val="000000"/>
          <w:sz w:val="24"/>
          <w:szCs w:val="24"/>
        </w:rPr>
        <w:t>miski ustępowe, urządzenia natryskowe</w:t>
      </w:r>
      <w:r w:rsidR="00660A40" w:rsidRPr="00660A40">
        <w:rPr>
          <w:rFonts w:ascii="Times New Roman" w:hAnsi="Times New Roman" w:cs="Times New Roman"/>
          <w:color w:val="000000"/>
          <w:sz w:val="24"/>
          <w:szCs w:val="24"/>
        </w:rPr>
        <w:t xml:space="preserve"> oraz umywalki,</w:t>
      </w:r>
    </w:p>
    <w:p w14:paraId="53687A60" w14:textId="64239F28" w:rsidR="00BE6295"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sz w:val="24"/>
          <w:szCs w:val="24"/>
        </w:rPr>
        <w:t>8) w budynku schroniska powinien być wyznaczony punkt</w:t>
      </w:r>
    </w:p>
    <w:p w14:paraId="6A2B8951"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medyczny wraz z apteczką pierwszej pomocy,</w:t>
      </w:r>
    </w:p>
    <w:p w14:paraId="233FDD77" w14:textId="459D9FF1"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9) budynek schroniska powinien być dostosowany do potrzeb</w:t>
      </w:r>
    </w:p>
    <w:p w14:paraId="641FED6E" w14:textId="77777777" w:rsidR="00660A40"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osób niepełnosprawnych, pozbawiony barier architektonicznych.</w:t>
      </w:r>
    </w:p>
    <w:p w14:paraId="37E46E93" w14:textId="77777777" w:rsidR="00660A40" w:rsidRPr="00660A40" w:rsidRDefault="00660A40" w:rsidP="00BE6295">
      <w:pPr>
        <w:autoSpaceDE w:val="0"/>
        <w:autoSpaceDN w:val="0"/>
        <w:adjustRightInd w:val="0"/>
        <w:spacing w:after="0" w:line="240" w:lineRule="auto"/>
        <w:rPr>
          <w:rFonts w:ascii="Times New Roman" w:hAnsi="Times New Roman" w:cs="Times New Roman"/>
          <w:sz w:val="24"/>
          <w:szCs w:val="24"/>
        </w:rPr>
      </w:pPr>
    </w:p>
    <w:p w14:paraId="5172E088" w14:textId="4B0DB54B" w:rsidR="00BE6295" w:rsidRPr="00660A40" w:rsidRDefault="00660A40"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3</w:t>
      </w:r>
      <w:r w:rsidR="00BE6295" w:rsidRPr="00660A40">
        <w:rPr>
          <w:rFonts w:ascii="Times New Roman" w:hAnsi="Times New Roman" w:cs="Times New Roman"/>
          <w:sz w:val="24"/>
          <w:szCs w:val="24"/>
        </w:rPr>
        <w:t>. Wykonawca prowadzący schronisko, świadczący usługę stanowiącą</w:t>
      </w:r>
    </w:p>
    <w:p w14:paraId="3F1CA729"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przedmiot zamówienia zobowiązany jest jednocześnie do:</w:t>
      </w:r>
    </w:p>
    <w:p w14:paraId="49459CFF"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1) prowadzenia rejestru osób korzystających z pomocy placówki skierowanych</w:t>
      </w:r>
    </w:p>
    <w:p w14:paraId="0EA4B8F5"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przez MOPS w Wejherowie,</w:t>
      </w:r>
    </w:p>
    <w:p w14:paraId="60584C12" w14:textId="77777777" w:rsidR="00BE6295" w:rsidRDefault="00BE6295" w:rsidP="00BE6295">
      <w:pPr>
        <w:autoSpaceDE w:val="0"/>
        <w:autoSpaceDN w:val="0"/>
        <w:adjustRightInd w:val="0"/>
        <w:spacing w:after="0" w:line="240" w:lineRule="auto"/>
        <w:rPr>
          <w:rFonts w:ascii="Times-Roman" w:hAnsi="Times-Roman" w:cs="Times-Roman"/>
          <w:sz w:val="24"/>
          <w:szCs w:val="24"/>
        </w:rPr>
      </w:pPr>
      <w:r w:rsidRPr="00660A40">
        <w:rPr>
          <w:rFonts w:ascii="Times New Roman" w:hAnsi="Times New Roman" w:cs="Times New Roman"/>
          <w:sz w:val="24"/>
          <w:szCs w:val="24"/>
        </w:rPr>
        <w:t>2) prowadzenia pracy socjalnej polegającej w szczególności</w:t>
      </w:r>
      <w:r>
        <w:rPr>
          <w:rFonts w:ascii="Times-Roman" w:hAnsi="Times-Roman" w:cs="Times-Roman"/>
          <w:sz w:val="24"/>
          <w:szCs w:val="24"/>
        </w:rPr>
        <w:t xml:space="preserve"> na motywowaniu</w:t>
      </w:r>
    </w:p>
    <w:p w14:paraId="366B29C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osób bezdomnych, u których wyst</w:t>
      </w:r>
      <w:r>
        <w:rPr>
          <w:rFonts w:ascii="TimesNewRoman" w:hAnsi="TimesNewRoman" w:cs="TimesNewRoman"/>
          <w:sz w:val="24"/>
          <w:szCs w:val="24"/>
        </w:rPr>
        <w:t>ę</w:t>
      </w:r>
      <w:r>
        <w:rPr>
          <w:rFonts w:ascii="Times-Roman" w:hAnsi="Times-Roman" w:cs="Times-Roman"/>
          <w:sz w:val="24"/>
          <w:szCs w:val="24"/>
        </w:rPr>
        <w:t>puje problem uzale</w:t>
      </w:r>
      <w:r>
        <w:rPr>
          <w:rFonts w:ascii="TimesNewRoman" w:hAnsi="TimesNewRoman" w:cs="TimesNewRoman"/>
          <w:sz w:val="24"/>
          <w:szCs w:val="24"/>
        </w:rPr>
        <w:t>ż</w:t>
      </w:r>
      <w:r>
        <w:rPr>
          <w:rFonts w:ascii="Times-Roman" w:hAnsi="Times-Roman" w:cs="Times-Roman"/>
          <w:sz w:val="24"/>
          <w:szCs w:val="24"/>
        </w:rPr>
        <w:t>nienia,</w:t>
      </w:r>
    </w:p>
    <w:p w14:paraId="482F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motywowania osób bezdomnych do podejmowania wszelkiej aktywno</w:t>
      </w:r>
      <w:r>
        <w:rPr>
          <w:rFonts w:ascii="TimesNewRoman" w:hAnsi="TimesNewRoman" w:cs="TimesNewRoman"/>
          <w:sz w:val="24"/>
          <w:szCs w:val="24"/>
        </w:rPr>
        <w:t>ś</w:t>
      </w:r>
      <w:r>
        <w:rPr>
          <w:rFonts w:ascii="Times-Roman" w:hAnsi="Times-Roman" w:cs="Times-Roman"/>
          <w:sz w:val="24"/>
          <w:szCs w:val="24"/>
        </w:rPr>
        <w:t>ci</w:t>
      </w:r>
    </w:p>
    <w:p w14:paraId="615FB9F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zawodowej,</w:t>
      </w:r>
    </w:p>
    <w:p w14:paraId="306DC15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zapewnienia odpowiedniego wsparcia i pomocy osobom tego wymagaj</w:t>
      </w:r>
      <w:r>
        <w:rPr>
          <w:rFonts w:ascii="TimesNewRoman" w:hAnsi="TimesNewRoman" w:cs="TimesNewRoman"/>
          <w:sz w:val="24"/>
          <w:szCs w:val="24"/>
        </w:rPr>
        <w:t>ą</w:t>
      </w:r>
      <w:r>
        <w:rPr>
          <w:rFonts w:ascii="Times-Roman" w:hAnsi="Times-Roman" w:cs="Times-Roman"/>
          <w:sz w:val="24"/>
          <w:szCs w:val="24"/>
        </w:rPr>
        <w:t>cym,</w:t>
      </w:r>
    </w:p>
    <w:p w14:paraId="7D9F48E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szczególno</w:t>
      </w:r>
      <w:r>
        <w:rPr>
          <w:rFonts w:ascii="TimesNewRoman" w:hAnsi="TimesNewRoman" w:cs="TimesNewRoman"/>
          <w:sz w:val="24"/>
          <w:szCs w:val="24"/>
        </w:rPr>
        <w:t>ś</w:t>
      </w:r>
      <w:r>
        <w:rPr>
          <w:rFonts w:ascii="Times-Roman" w:hAnsi="Times-Roman" w:cs="Times-Roman"/>
          <w:sz w:val="24"/>
          <w:szCs w:val="24"/>
        </w:rPr>
        <w:t>ci z powodu wieku, niepełnosprawno</w:t>
      </w:r>
      <w:r>
        <w:rPr>
          <w:rFonts w:ascii="TimesNewRoman" w:hAnsi="TimesNewRoman" w:cs="TimesNewRoman"/>
          <w:sz w:val="24"/>
          <w:szCs w:val="24"/>
        </w:rPr>
        <w:t>ś</w:t>
      </w:r>
      <w:r>
        <w:rPr>
          <w:rFonts w:ascii="Times-Roman" w:hAnsi="Times-Roman" w:cs="Times-Roman"/>
          <w:sz w:val="24"/>
          <w:szCs w:val="24"/>
        </w:rPr>
        <w:t>ci, długotrwałej choroby</w:t>
      </w:r>
    </w:p>
    <w:p w14:paraId="62BC8A0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tym umo</w:t>
      </w:r>
      <w:r>
        <w:rPr>
          <w:rFonts w:ascii="TimesNewRoman" w:hAnsi="TimesNewRoman" w:cs="TimesNewRoman"/>
          <w:sz w:val="24"/>
          <w:szCs w:val="24"/>
        </w:rPr>
        <w:t>ż</w:t>
      </w:r>
      <w:r>
        <w:rPr>
          <w:rFonts w:ascii="Times-Roman" w:hAnsi="Times-Roman" w:cs="Times-Roman"/>
          <w:sz w:val="24"/>
          <w:szCs w:val="24"/>
        </w:rPr>
        <w:t>liwienie podj</w:t>
      </w:r>
      <w:r>
        <w:rPr>
          <w:rFonts w:ascii="TimesNewRoman" w:hAnsi="TimesNewRoman" w:cs="TimesNewRoman"/>
          <w:sz w:val="24"/>
          <w:szCs w:val="24"/>
        </w:rPr>
        <w:t>ę</w:t>
      </w:r>
      <w:r>
        <w:rPr>
          <w:rFonts w:ascii="Times-Roman" w:hAnsi="Times-Roman" w:cs="Times-Roman"/>
          <w:sz w:val="24"/>
          <w:szCs w:val="24"/>
        </w:rPr>
        <w:t>cia terapii odwykowej,</w:t>
      </w:r>
    </w:p>
    <w:p w14:paraId="76080CB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 zapewnienia osobom dorosłym korzystaj</w:t>
      </w:r>
      <w:r>
        <w:rPr>
          <w:rFonts w:ascii="TimesNewRoman" w:hAnsi="TimesNewRoman" w:cs="TimesNewRoman"/>
          <w:sz w:val="24"/>
          <w:szCs w:val="24"/>
        </w:rPr>
        <w:t>ą</w:t>
      </w:r>
      <w:r>
        <w:rPr>
          <w:rFonts w:ascii="Times-Roman" w:hAnsi="Times-Roman" w:cs="Times-Roman"/>
          <w:sz w:val="24"/>
          <w:szCs w:val="24"/>
        </w:rPr>
        <w:t>cym z pomocy placówki jednego</w:t>
      </w:r>
    </w:p>
    <w:p w14:paraId="2DDD21C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gor</w:t>
      </w:r>
      <w:r>
        <w:rPr>
          <w:rFonts w:ascii="TimesNewRoman" w:hAnsi="TimesNewRoman" w:cs="TimesNewRoman"/>
          <w:sz w:val="24"/>
          <w:szCs w:val="24"/>
        </w:rPr>
        <w:t>ą</w:t>
      </w:r>
      <w:r>
        <w:rPr>
          <w:rFonts w:ascii="Times-Roman" w:hAnsi="Times-Roman" w:cs="Times-Roman"/>
          <w:sz w:val="24"/>
          <w:szCs w:val="24"/>
        </w:rPr>
        <w:t>cego posiłku (składaj</w:t>
      </w:r>
      <w:r>
        <w:rPr>
          <w:rFonts w:ascii="TimesNewRoman" w:hAnsi="TimesNewRoman" w:cs="TimesNewRoman"/>
          <w:sz w:val="24"/>
          <w:szCs w:val="24"/>
        </w:rPr>
        <w:t>ą</w:t>
      </w:r>
      <w:r>
        <w:rPr>
          <w:rFonts w:ascii="Times-Roman" w:hAnsi="Times-Roman" w:cs="Times-Roman"/>
          <w:sz w:val="24"/>
          <w:szCs w:val="24"/>
        </w:rPr>
        <w:t>cego 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i</w:t>
      </w:r>
    </w:p>
    <w:p w14:paraId="17657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pieczywem) dziennie w miejscu do tego przeznaczonym,</w:t>
      </w:r>
    </w:p>
    <w:p w14:paraId="2AF2214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zapewnienia trzech posiłków dziennie (w tym jednego gor</w:t>
      </w:r>
      <w:r>
        <w:rPr>
          <w:rFonts w:ascii="TimesNewRoman" w:hAnsi="TimesNewRoman" w:cs="TimesNewRoman"/>
          <w:sz w:val="24"/>
          <w:szCs w:val="24"/>
        </w:rPr>
        <w:t>ą</w:t>
      </w:r>
      <w:r>
        <w:rPr>
          <w:rFonts w:ascii="Times-Roman" w:hAnsi="Times-Roman" w:cs="Times-Roman"/>
          <w:sz w:val="24"/>
          <w:szCs w:val="24"/>
        </w:rPr>
        <w:t>cego składaj</w:t>
      </w:r>
      <w:r>
        <w:rPr>
          <w:rFonts w:ascii="TimesNewRoman" w:hAnsi="TimesNewRoman" w:cs="TimesNewRoman"/>
          <w:sz w:val="24"/>
          <w:szCs w:val="24"/>
        </w:rPr>
        <w:t>ą</w:t>
      </w:r>
      <w:r>
        <w:rPr>
          <w:rFonts w:ascii="Times-Roman" w:hAnsi="Times-Roman" w:cs="Times-Roman"/>
          <w:sz w:val="24"/>
          <w:szCs w:val="24"/>
        </w:rPr>
        <w:t>cego</w:t>
      </w:r>
    </w:p>
    <w:p w14:paraId="04BAD84F" w14:textId="084E8140" w:rsidR="00BE6295" w:rsidRDefault="00BE6295" w:rsidP="008E06F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 xml:space="preserve">i pieczywem) osobom </w:t>
      </w:r>
      <w:proofErr w:type="gramStart"/>
      <w:r>
        <w:rPr>
          <w:rFonts w:ascii="Times-Roman" w:hAnsi="Times-Roman" w:cs="Times-Roman"/>
          <w:sz w:val="24"/>
          <w:szCs w:val="24"/>
        </w:rPr>
        <w:t>dorosłym  wymagaj</w:t>
      </w:r>
      <w:r>
        <w:rPr>
          <w:rFonts w:ascii="TimesNewRoman" w:hAnsi="TimesNewRoman" w:cs="TimesNewRoman"/>
          <w:sz w:val="24"/>
          <w:szCs w:val="24"/>
        </w:rPr>
        <w:t>ą</w:t>
      </w:r>
      <w:r>
        <w:rPr>
          <w:rFonts w:ascii="Times-Roman" w:hAnsi="Times-Roman" w:cs="Times-Roman"/>
          <w:sz w:val="24"/>
          <w:szCs w:val="24"/>
        </w:rPr>
        <w:t>cym</w:t>
      </w:r>
      <w:proofErr w:type="gramEnd"/>
      <w:r>
        <w:rPr>
          <w:rFonts w:ascii="Times-Roman" w:hAnsi="Times-Roman" w:cs="Times-Roman"/>
          <w:sz w:val="24"/>
          <w:szCs w:val="24"/>
        </w:rPr>
        <w:t xml:space="preserve"> zwi</w:t>
      </w:r>
      <w:r>
        <w:rPr>
          <w:rFonts w:ascii="TimesNewRoman" w:hAnsi="TimesNewRoman" w:cs="TimesNewRoman"/>
          <w:sz w:val="24"/>
          <w:szCs w:val="24"/>
        </w:rPr>
        <w:t>ę</w:t>
      </w:r>
      <w:r>
        <w:rPr>
          <w:rFonts w:ascii="Times-Roman" w:hAnsi="Times-Roman" w:cs="Times-Roman"/>
          <w:sz w:val="24"/>
          <w:szCs w:val="24"/>
        </w:rPr>
        <w:t>kszonej opieki ze wzgl</w:t>
      </w:r>
      <w:r>
        <w:rPr>
          <w:rFonts w:ascii="TimesNewRoman" w:hAnsi="TimesNewRoman" w:cs="TimesNewRoman"/>
          <w:sz w:val="24"/>
          <w:szCs w:val="24"/>
        </w:rPr>
        <w:t>ę</w:t>
      </w:r>
      <w:r>
        <w:rPr>
          <w:rFonts w:ascii="Times-Roman" w:hAnsi="Times-Roman" w:cs="Times-Roman"/>
          <w:sz w:val="24"/>
          <w:szCs w:val="24"/>
        </w:rPr>
        <w:t>du na wiek lub stan</w:t>
      </w:r>
    </w:p>
    <w:p w14:paraId="0F0902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zdrowia w miejscu do tego przeznaczonym,</w:t>
      </w:r>
    </w:p>
    <w:p w14:paraId="67BC48F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w miar</w:t>
      </w:r>
      <w:r>
        <w:rPr>
          <w:rFonts w:ascii="TimesNewRoman" w:hAnsi="TimesNewRoman" w:cs="TimesNewRoman"/>
          <w:sz w:val="24"/>
          <w:szCs w:val="24"/>
        </w:rPr>
        <w:t xml:space="preserve">ę </w:t>
      </w:r>
      <w:r>
        <w:rPr>
          <w:rFonts w:ascii="Times-Roman" w:hAnsi="Times-Roman" w:cs="Times-Roman"/>
          <w:sz w:val="24"/>
          <w:szCs w:val="24"/>
        </w:rPr>
        <w:t>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w:t>
      </w:r>
      <w:r>
        <w:rPr>
          <w:rFonts w:ascii="Times-Roman" w:hAnsi="Times-Roman" w:cs="Times-Roman"/>
          <w:sz w:val="24"/>
          <w:szCs w:val="24"/>
        </w:rPr>
        <w:t>ci – zmiany odzie</w:t>
      </w:r>
      <w:r>
        <w:rPr>
          <w:rFonts w:ascii="TimesNewRoman" w:hAnsi="TimesNewRoman" w:cs="TimesNewRoman"/>
          <w:sz w:val="24"/>
          <w:szCs w:val="24"/>
        </w:rPr>
        <w:t>ż</w:t>
      </w:r>
      <w:r>
        <w:rPr>
          <w:rFonts w:ascii="Times-Roman" w:hAnsi="Times-Roman" w:cs="Times-Roman"/>
          <w:sz w:val="24"/>
          <w:szCs w:val="24"/>
        </w:rPr>
        <w:t>y w punkcie jej wymiany na czyst</w:t>
      </w:r>
      <w:r>
        <w:rPr>
          <w:rFonts w:ascii="TimesNewRoman" w:hAnsi="TimesNewRoman" w:cs="TimesNewRoman"/>
          <w:sz w:val="24"/>
          <w:szCs w:val="24"/>
        </w:rPr>
        <w:t xml:space="preserve">ą </w:t>
      </w:r>
      <w:r>
        <w:rPr>
          <w:rFonts w:ascii="Times-Roman" w:hAnsi="Times-Roman" w:cs="Times-Roman"/>
          <w:sz w:val="24"/>
          <w:szCs w:val="24"/>
        </w:rPr>
        <w:t>oraz</w:t>
      </w:r>
    </w:p>
    <w:p w14:paraId="3D48CA5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umo</w:t>
      </w:r>
      <w:r>
        <w:rPr>
          <w:rFonts w:ascii="TimesNewRoman" w:hAnsi="TimesNewRoman" w:cs="TimesNewRoman"/>
          <w:sz w:val="24"/>
          <w:szCs w:val="24"/>
        </w:rPr>
        <w:t>ż</w:t>
      </w:r>
      <w:r>
        <w:rPr>
          <w:rFonts w:ascii="Times-Roman" w:hAnsi="Times-Roman" w:cs="Times-Roman"/>
          <w:sz w:val="24"/>
          <w:szCs w:val="24"/>
        </w:rPr>
        <w:t>liwienia wyprania brudnej,</w:t>
      </w:r>
    </w:p>
    <w:p w14:paraId="2C86F0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8) zapewnienie kontaktu z pracownikiem socjalnym, a tak</w:t>
      </w:r>
      <w:r>
        <w:rPr>
          <w:rFonts w:ascii="TimesNewRoman" w:hAnsi="TimesNewRoman" w:cs="TimesNewRoman"/>
          <w:sz w:val="24"/>
          <w:szCs w:val="24"/>
        </w:rPr>
        <w:t>ż</w:t>
      </w:r>
      <w:r>
        <w:rPr>
          <w:rFonts w:ascii="Times-Roman" w:hAnsi="Times-Roman" w:cs="Times-Roman"/>
          <w:sz w:val="24"/>
          <w:szCs w:val="24"/>
        </w:rPr>
        <w:t>e dost</w:t>
      </w:r>
      <w:r>
        <w:rPr>
          <w:rFonts w:ascii="TimesNewRoman" w:hAnsi="TimesNewRoman" w:cs="TimesNewRoman"/>
          <w:sz w:val="24"/>
          <w:szCs w:val="24"/>
        </w:rPr>
        <w:t>ę</w:t>
      </w:r>
      <w:r>
        <w:rPr>
          <w:rFonts w:ascii="Times-Roman" w:hAnsi="Times-Roman" w:cs="Times-Roman"/>
          <w:sz w:val="24"/>
          <w:szCs w:val="24"/>
        </w:rPr>
        <w:t>pu do</w:t>
      </w:r>
    </w:p>
    <w:p w14:paraId="4FB5EB63" w14:textId="0C0B1E7E"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informacji o mo</w:t>
      </w:r>
      <w:r>
        <w:rPr>
          <w:rFonts w:ascii="TimesNewRoman" w:hAnsi="TimesNewRoman" w:cs="TimesNewRoman"/>
          <w:sz w:val="24"/>
          <w:szCs w:val="24"/>
        </w:rPr>
        <w:t>ż</w:t>
      </w:r>
      <w:r>
        <w:rPr>
          <w:rFonts w:ascii="Times-Roman" w:hAnsi="Times-Roman" w:cs="Times-Roman"/>
          <w:sz w:val="24"/>
          <w:szCs w:val="24"/>
        </w:rPr>
        <w:t xml:space="preserve">liwych formach </w:t>
      </w:r>
      <w:proofErr w:type="gramStart"/>
      <w:r>
        <w:rPr>
          <w:rFonts w:ascii="Times-Roman" w:hAnsi="Times-Roman" w:cs="Times-Roman"/>
          <w:sz w:val="24"/>
          <w:szCs w:val="24"/>
        </w:rPr>
        <w:t>pomocy,</w:t>
      </w:r>
      <w:proofErr w:type="gramEnd"/>
      <w:r>
        <w:rPr>
          <w:rFonts w:ascii="Times-Roman" w:hAnsi="Times-Roman" w:cs="Times-Roman"/>
          <w:sz w:val="24"/>
          <w:szCs w:val="24"/>
        </w:rPr>
        <w:t xml:space="preserve"> </w:t>
      </w:r>
      <w:r w:rsidR="008E06FB">
        <w:rPr>
          <w:rFonts w:ascii="Times-Roman" w:hAnsi="Times-Roman" w:cs="Times-Roman"/>
          <w:sz w:val="24"/>
          <w:szCs w:val="24"/>
        </w:rPr>
        <w:t>oraz</w:t>
      </w:r>
      <w:r>
        <w:rPr>
          <w:rFonts w:ascii="Times-Roman" w:hAnsi="Times-Roman" w:cs="Times-Roman"/>
          <w:sz w:val="24"/>
          <w:szCs w:val="24"/>
        </w:rPr>
        <w:t xml:space="preserve"> podstawowej informacji</w:t>
      </w:r>
    </w:p>
    <w:p w14:paraId="11141BE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prawnej, medycznej i mieszkaniowej,</w:t>
      </w:r>
    </w:p>
    <w:p w14:paraId="4B7FCFE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9) zapewnienia podstawowych </w:t>
      </w:r>
      <w:r>
        <w:rPr>
          <w:rFonts w:ascii="TimesNewRoman" w:hAnsi="TimesNewRoman" w:cs="TimesNewRoman"/>
          <w:sz w:val="24"/>
          <w:szCs w:val="24"/>
        </w:rPr>
        <w:t>ś</w:t>
      </w:r>
      <w:r>
        <w:rPr>
          <w:rFonts w:ascii="Times-Roman" w:hAnsi="Times-Roman" w:cs="Times-Roman"/>
          <w:sz w:val="24"/>
          <w:szCs w:val="24"/>
        </w:rPr>
        <w:t>rodków higieny osobistej w ilo</w:t>
      </w:r>
      <w:r>
        <w:rPr>
          <w:rFonts w:ascii="TimesNewRoman" w:hAnsi="TimesNewRoman" w:cs="TimesNewRoman"/>
          <w:sz w:val="24"/>
          <w:szCs w:val="24"/>
        </w:rPr>
        <w:t>ś</w:t>
      </w:r>
      <w:r>
        <w:rPr>
          <w:rFonts w:ascii="Times-Roman" w:hAnsi="Times-Roman" w:cs="Times-Roman"/>
          <w:sz w:val="24"/>
          <w:szCs w:val="24"/>
        </w:rPr>
        <w:t>ci umo</w:t>
      </w:r>
      <w:r>
        <w:rPr>
          <w:rFonts w:ascii="TimesNewRoman" w:hAnsi="TimesNewRoman" w:cs="TimesNewRoman"/>
          <w:sz w:val="24"/>
          <w:szCs w:val="24"/>
        </w:rPr>
        <w:t>ż</w:t>
      </w:r>
      <w:r>
        <w:rPr>
          <w:rFonts w:ascii="Times-Roman" w:hAnsi="Times-Roman" w:cs="Times-Roman"/>
          <w:sz w:val="24"/>
          <w:szCs w:val="24"/>
        </w:rPr>
        <w:t>liwiaj</w:t>
      </w:r>
      <w:r>
        <w:rPr>
          <w:rFonts w:ascii="TimesNewRoman" w:hAnsi="TimesNewRoman" w:cs="TimesNewRoman"/>
          <w:sz w:val="24"/>
          <w:szCs w:val="24"/>
        </w:rPr>
        <w:t>ą</w:t>
      </w:r>
      <w:r>
        <w:rPr>
          <w:rFonts w:ascii="Times-Roman" w:hAnsi="Times-Roman" w:cs="Times-Roman"/>
          <w:sz w:val="24"/>
          <w:szCs w:val="24"/>
        </w:rPr>
        <w:t>cej</w:t>
      </w:r>
    </w:p>
    <w:p w14:paraId="0156A57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utrzymywanie czysto</w:t>
      </w:r>
      <w:r>
        <w:rPr>
          <w:rFonts w:ascii="TimesNewRoman" w:hAnsi="TimesNewRoman" w:cs="TimesNewRoman"/>
          <w:sz w:val="24"/>
          <w:szCs w:val="24"/>
        </w:rPr>
        <w:t>ś</w:t>
      </w:r>
      <w:r>
        <w:rPr>
          <w:rFonts w:ascii="Times-Roman" w:hAnsi="Times-Roman" w:cs="Times-Roman"/>
          <w:sz w:val="24"/>
          <w:szCs w:val="24"/>
        </w:rPr>
        <w:t>ci,</w:t>
      </w:r>
    </w:p>
    <w:p w14:paraId="7417491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10) zapewnienie pomocy mieszka</w:t>
      </w:r>
      <w:r>
        <w:rPr>
          <w:rFonts w:ascii="TimesNewRoman" w:hAnsi="TimesNewRoman" w:cs="TimesNewRoman"/>
          <w:sz w:val="24"/>
          <w:szCs w:val="24"/>
        </w:rPr>
        <w:t>ń</w:t>
      </w:r>
      <w:r>
        <w:rPr>
          <w:rFonts w:ascii="Times-Roman" w:hAnsi="Times-Roman" w:cs="Times-Roman"/>
          <w:sz w:val="24"/>
          <w:szCs w:val="24"/>
        </w:rPr>
        <w:t>com placówki w sytuacjach zagra</w:t>
      </w:r>
      <w:r>
        <w:rPr>
          <w:rFonts w:ascii="TimesNewRoman" w:hAnsi="TimesNewRoman" w:cs="TimesNewRoman"/>
          <w:sz w:val="24"/>
          <w:szCs w:val="24"/>
        </w:rPr>
        <w:t>ż</w:t>
      </w:r>
      <w:r>
        <w:rPr>
          <w:rFonts w:ascii="Times-Roman" w:hAnsi="Times-Roman" w:cs="Times-Roman"/>
          <w:sz w:val="24"/>
          <w:szCs w:val="24"/>
        </w:rPr>
        <w:t>aj</w:t>
      </w:r>
      <w:r>
        <w:rPr>
          <w:rFonts w:ascii="TimesNewRoman" w:hAnsi="TimesNewRoman" w:cs="TimesNewRoman"/>
          <w:sz w:val="24"/>
          <w:szCs w:val="24"/>
        </w:rPr>
        <w:t>ą</w:t>
      </w:r>
      <w:r>
        <w:rPr>
          <w:rFonts w:ascii="Times-Roman" w:hAnsi="Times-Roman" w:cs="Times-Roman"/>
          <w:sz w:val="24"/>
          <w:szCs w:val="24"/>
        </w:rPr>
        <w:t>cych</w:t>
      </w:r>
    </w:p>
    <w:p w14:paraId="3C5C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yciu lub zdrowiu, poprzez umo</w:t>
      </w:r>
      <w:r>
        <w:rPr>
          <w:rFonts w:ascii="TimesNewRoman" w:hAnsi="TimesNewRoman" w:cs="TimesNewRoman"/>
          <w:sz w:val="24"/>
          <w:szCs w:val="24"/>
        </w:rPr>
        <w:t>ż</w:t>
      </w:r>
      <w:r>
        <w:rPr>
          <w:rFonts w:ascii="Times-Roman" w:hAnsi="Times-Roman" w:cs="Times-Roman"/>
          <w:sz w:val="24"/>
          <w:szCs w:val="24"/>
        </w:rPr>
        <w:t>liwienie pierwszego kontaktu z lekarzem lub</w:t>
      </w:r>
    </w:p>
    <w:p w14:paraId="43B8B9E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placówkami słu</w:t>
      </w:r>
      <w:r>
        <w:rPr>
          <w:rFonts w:ascii="TimesNewRoman" w:hAnsi="TimesNewRoman" w:cs="TimesNewRoman"/>
          <w:sz w:val="24"/>
          <w:szCs w:val="24"/>
        </w:rPr>
        <w:t>ż</w:t>
      </w:r>
      <w:r>
        <w:rPr>
          <w:rFonts w:ascii="Times-Roman" w:hAnsi="Times-Roman" w:cs="Times-Roman"/>
          <w:sz w:val="24"/>
          <w:szCs w:val="24"/>
        </w:rPr>
        <w:t>by zdrowia,</w:t>
      </w:r>
    </w:p>
    <w:p w14:paraId="20BFE1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11) stałej współpracy z pracownikiem ds. bezdomnych MOPS w Wejherowie w</w:t>
      </w:r>
    </w:p>
    <w:p w14:paraId="7C39DF0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szczególno</w:t>
      </w:r>
      <w:r>
        <w:rPr>
          <w:rFonts w:ascii="TimesNewRoman" w:hAnsi="TimesNewRoman" w:cs="TimesNewRoman"/>
          <w:sz w:val="24"/>
          <w:szCs w:val="24"/>
        </w:rPr>
        <w:t>ś</w:t>
      </w:r>
      <w:r>
        <w:rPr>
          <w:rFonts w:ascii="Times-Roman" w:hAnsi="Times-Roman" w:cs="Times-Roman"/>
          <w:sz w:val="24"/>
          <w:szCs w:val="24"/>
        </w:rPr>
        <w:t>ci przy realizacji Indywidualnych Programów Wychodzenia z</w:t>
      </w:r>
    </w:p>
    <w:p w14:paraId="532D39D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w:t>
      </w:r>
    </w:p>
    <w:p w14:paraId="0910354A" w14:textId="77777777" w:rsidR="00660A40" w:rsidRDefault="00660A40" w:rsidP="00BE6295">
      <w:pPr>
        <w:autoSpaceDE w:val="0"/>
        <w:autoSpaceDN w:val="0"/>
        <w:adjustRightInd w:val="0"/>
        <w:spacing w:after="0" w:line="240" w:lineRule="auto"/>
        <w:rPr>
          <w:rFonts w:ascii="Times-Roman" w:hAnsi="Times-Roman" w:cs="Times-Roman"/>
          <w:sz w:val="24"/>
          <w:szCs w:val="24"/>
        </w:rPr>
      </w:pPr>
    </w:p>
    <w:p w14:paraId="4DD8FEFF" w14:textId="77777777" w:rsidR="00B813BD"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14:paraId="18BB4F6F"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w:t>
      </w:r>
      <w:r w:rsidR="00BE6295">
        <w:rPr>
          <w:rFonts w:ascii="Times-Roman" w:hAnsi="Times-Roman" w:cs="Times-Roman"/>
          <w:sz w:val="24"/>
          <w:szCs w:val="24"/>
        </w:rPr>
        <w:t xml:space="preserve"> </w:t>
      </w:r>
      <w:r w:rsidR="00BE6295">
        <w:rPr>
          <w:rFonts w:ascii="Times-Bold" w:hAnsi="Times-Bold" w:cs="Times-Bold"/>
          <w:b/>
          <w:bCs/>
          <w:sz w:val="24"/>
          <w:szCs w:val="24"/>
        </w:rPr>
        <w:t>Krótki opis ze wskazaniem wielko</w:t>
      </w:r>
      <w:r w:rsidR="00BE6295">
        <w:rPr>
          <w:rFonts w:ascii="TimesNewRoman,Bold" w:hAnsi="TimesNewRoman,Bold" w:cs="TimesNewRoman,Bold"/>
          <w:b/>
          <w:bCs/>
          <w:sz w:val="24"/>
          <w:szCs w:val="24"/>
        </w:rPr>
        <w:t>ś</w:t>
      </w:r>
      <w:r w:rsidR="00BE6295">
        <w:rPr>
          <w:rFonts w:ascii="Times-Bold" w:hAnsi="Times-Bold" w:cs="Times-Bold"/>
          <w:b/>
          <w:bCs/>
          <w:sz w:val="24"/>
          <w:szCs w:val="24"/>
        </w:rPr>
        <w:t>ci lub zakresu zamówienia</w:t>
      </w:r>
      <w:r w:rsidR="00BE6295">
        <w:rPr>
          <w:rFonts w:ascii="Times-Roman" w:hAnsi="Times-Roman" w:cs="Times-Roman"/>
          <w:sz w:val="24"/>
          <w:szCs w:val="24"/>
        </w:rPr>
        <w:t>.</w:t>
      </w:r>
    </w:p>
    <w:p w14:paraId="75EDC8EC" w14:textId="1750C426" w:rsidR="0014138E" w:rsidRPr="006C3850" w:rsidRDefault="006C3850" w:rsidP="006C3850">
      <w:pPr>
        <w:spacing w:after="200" w:line="276" w:lineRule="auto"/>
        <w:jc w:val="both"/>
        <w:rPr>
          <w:rFonts w:ascii="Times New Roman" w:hAnsi="Times New Roman" w:cs="Times New Roman"/>
          <w:sz w:val="24"/>
          <w:szCs w:val="24"/>
        </w:rPr>
      </w:pPr>
      <w:r>
        <w:rPr>
          <w:rFonts w:ascii="Times-Roman" w:hAnsi="Times-Roman" w:cs="Times-Roman"/>
          <w:sz w:val="24"/>
          <w:szCs w:val="24"/>
        </w:rPr>
        <w:lastRenderedPageBreak/>
        <w:t xml:space="preserve">     </w:t>
      </w:r>
      <w:bookmarkStart w:id="0" w:name="_Hlk214454984"/>
      <w:r w:rsidRPr="00A812A5">
        <w:rPr>
          <w:rFonts w:ascii="Times New Roman" w:hAnsi="Times New Roman" w:cs="Times New Roman"/>
          <w:sz w:val="24"/>
          <w:szCs w:val="24"/>
        </w:rPr>
        <w:t xml:space="preserve">Świadczenie usług schronienia z usługami opiekuńczymi dla </w:t>
      </w:r>
      <w:r w:rsidR="00F32C3E">
        <w:rPr>
          <w:rFonts w:ascii="Times New Roman" w:hAnsi="Times New Roman" w:cs="Times New Roman"/>
          <w:sz w:val="24"/>
          <w:szCs w:val="24"/>
        </w:rPr>
        <w:t>kobiet</w:t>
      </w:r>
      <w:r w:rsidRPr="00A812A5">
        <w:rPr>
          <w:rFonts w:ascii="Times New Roman" w:hAnsi="Times New Roman" w:cs="Times New Roman"/>
          <w:sz w:val="24"/>
          <w:szCs w:val="24"/>
        </w:rPr>
        <w:t xml:space="preserve"> bezdomnych, któr</w:t>
      </w:r>
      <w:r>
        <w:rPr>
          <w:rFonts w:ascii="Times New Roman" w:hAnsi="Times New Roman" w:cs="Times New Roman"/>
          <w:sz w:val="24"/>
          <w:szCs w:val="24"/>
        </w:rPr>
        <w:t>zy</w:t>
      </w:r>
      <w:r w:rsidRPr="00A812A5">
        <w:rPr>
          <w:rFonts w:ascii="Times New Roman" w:hAnsi="Times New Roman" w:cs="Times New Roman"/>
          <w:sz w:val="24"/>
          <w:szCs w:val="24"/>
        </w:rPr>
        <w:t xml:space="preserve">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bookmarkEnd w:id="0"/>
    </w:p>
    <w:p w14:paraId="3E41E9C4" w14:textId="36F8E294"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r w:rsidR="00BE6295">
        <w:rPr>
          <w:rFonts w:ascii="Times-Roman" w:hAnsi="Times-Roman" w:cs="Times-Roman"/>
          <w:sz w:val="24"/>
          <w:szCs w:val="24"/>
        </w:rPr>
        <w:t xml:space="preserve"> </w:t>
      </w:r>
      <w:r w:rsidR="00BE6295">
        <w:rPr>
          <w:rFonts w:ascii="Times-Bold" w:hAnsi="Times-Bold" w:cs="Times-Bold"/>
          <w:b/>
          <w:bCs/>
          <w:sz w:val="24"/>
          <w:szCs w:val="24"/>
        </w:rPr>
        <w:t>Ilo</w:t>
      </w:r>
      <w:r w:rsidR="00BE6295">
        <w:rPr>
          <w:rFonts w:ascii="TimesNewRoman,Bold" w:hAnsi="TimesNewRoman,Bold" w:cs="TimesNewRoman,Bold"/>
          <w:b/>
          <w:bCs/>
          <w:sz w:val="24"/>
          <w:szCs w:val="24"/>
        </w:rPr>
        <w:t xml:space="preserve">ść </w:t>
      </w:r>
      <w:r w:rsidR="00BE6295">
        <w:rPr>
          <w:rFonts w:ascii="Times-Bold" w:hAnsi="Times-Bold" w:cs="Times-Bold"/>
          <w:b/>
          <w:bCs/>
          <w:sz w:val="24"/>
          <w:szCs w:val="24"/>
        </w:rPr>
        <w:t>osób</w:t>
      </w:r>
      <w:r w:rsidR="00BE6295">
        <w:rPr>
          <w:rFonts w:ascii="Times-Roman" w:hAnsi="Times-Roman" w:cs="Times-Roman"/>
          <w:sz w:val="24"/>
          <w:szCs w:val="24"/>
        </w:rPr>
        <w:t xml:space="preserve">: </w:t>
      </w:r>
      <w:r w:rsidR="00E113FD">
        <w:rPr>
          <w:rFonts w:ascii="Times-Roman" w:hAnsi="Times-Roman" w:cs="Times-Roman"/>
          <w:sz w:val="24"/>
          <w:szCs w:val="24"/>
        </w:rPr>
        <w:t>co najmniej</w:t>
      </w:r>
      <w:r w:rsidR="00BE6295">
        <w:rPr>
          <w:rFonts w:ascii="TimesNewRoman" w:hAnsi="TimesNewRoman" w:cs="TimesNewRoman"/>
          <w:sz w:val="24"/>
          <w:szCs w:val="24"/>
        </w:rPr>
        <w:t xml:space="preserve"> </w:t>
      </w:r>
      <w:r w:rsidR="00F32C3E">
        <w:rPr>
          <w:rFonts w:ascii="Times-Roman" w:hAnsi="Times-Roman" w:cs="Times-Roman"/>
          <w:sz w:val="24"/>
          <w:szCs w:val="24"/>
        </w:rPr>
        <w:t>1</w:t>
      </w:r>
      <w:r w:rsidR="00BE6295">
        <w:rPr>
          <w:rFonts w:ascii="Times-Roman" w:hAnsi="Times-Roman" w:cs="Times-Roman"/>
          <w:sz w:val="24"/>
          <w:szCs w:val="24"/>
        </w:rPr>
        <w:t xml:space="preserve"> o</w:t>
      </w:r>
      <w:r w:rsidR="006C3850">
        <w:rPr>
          <w:rFonts w:ascii="Times-Roman" w:hAnsi="Times-Roman" w:cs="Times-Roman"/>
          <w:sz w:val="24"/>
          <w:szCs w:val="24"/>
        </w:rPr>
        <w:t>sob</w:t>
      </w:r>
      <w:r w:rsidR="00F32C3E">
        <w:rPr>
          <w:rFonts w:ascii="Times-Roman" w:hAnsi="Times-Roman" w:cs="Times-Roman"/>
          <w:sz w:val="24"/>
          <w:szCs w:val="24"/>
        </w:rPr>
        <w:t>a</w:t>
      </w:r>
      <w:r w:rsidR="00BE6295">
        <w:rPr>
          <w:rFonts w:ascii="Times-Roman" w:hAnsi="Times-Roman" w:cs="Times-Roman"/>
          <w:sz w:val="24"/>
          <w:szCs w:val="24"/>
        </w:rPr>
        <w:t xml:space="preserve"> jednocze</w:t>
      </w:r>
      <w:r w:rsidR="00BE6295">
        <w:rPr>
          <w:rFonts w:ascii="TimesNewRoman" w:hAnsi="TimesNewRoman" w:cs="TimesNewRoman"/>
          <w:sz w:val="24"/>
          <w:szCs w:val="24"/>
        </w:rPr>
        <w:t>ś</w:t>
      </w:r>
      <w:r w:rsidR="00BE6295">
        <w:rPr>
          <w:rFonts w:ascii="Times-Roman" w:hAnsi="Times-Roman" w:cs="Times-Roman"/>
          <w:sz w:val="24"/>
          <w:szCs w:val="24"/>
        </w:rPr>
        <w:t>nie.</w:t>
      </w:r>
    </w:p>
    <w:p w14:paraId="01B1CA91"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r w:rsidR="00BE6295">
        <w:rPr>
          <w:rFonts w:ascii="Times-Roman" w:hAnsi="Times-Roman" w:cs="Times-Roman"/>
          <w:sz w:val="24"/>
          <w:szCs w:val="24"/>
        </w:rPr>
        <w:t xml:space="preserve"> </w:t>
      </w:r>
      <w:r w:rsidR="00BE6295">
        <w:rPr>
          <w:rFonts w:ascii="Times-Bold" w:hAnsi="Times-Bold" w:cs="Times-Bold"/>
          <w:b/>
          <w:bCs/>
          <w:sz w:val="24"/>
          <w:szCs w:val="24"/>
        </w:rPr>
        <w:t>Wspólny Słownik Zamówie</w:t>
      </w:r>
      <w:r w:rsidR="00BE6295">
        <w:rPr>
          <w:rFonts w:ascii="TimesNewRoman,Bold" w:hAnsi="TimesNewRoman,Bold" w:cs="TimesNewRoman,Bold"/>
          <w:b/>
          <w:bCs/>
          <w:sz w:val="24"/>
          <w:szCs w:val="24"/>
        </w:rPr>
        <w:t xml:space="preserve">ń </w:t>
      </w:r>
      <w:r w:rsidR="00BE6295">
        <w:rPr>
          <w:rFonts w:ascii="Times-Bold" w:hAnsi="Times-Bold" w:cs="Times-Bold"/>
          <w:b/>
          <w:bCs/>
          <w:sz w:val="24"/>
          <w:szCs w:val="24"/>
        </w:rPr>
        <w:t xml:space="preserve">Publicznych (CPV): </w:t>
      </w:r>
      <w:r w:rsidR="00BE6295">
        <w:rPr>
          <w:rFonts w:ascii="Times-Roman" w:hAnsi="Times-Roman" w:cs="Times-Roman"/>
          <w:sz w:val="24"/>
          <w:szCs w:val="24"/>
        </w:rPr>
        <w:t>85.31.10.00-2</w:t>
      </w:r>
    </w:p>
    <w:p w14:paraId="1CB4BF4C" w14:textId="0A3631B3"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r w:rsidR="00BE6295">
        <w:rPr>
          <w:rFonts w:ascii="Times-Roman" w:hAnsi="Times-Roman" w:cs="Times-Roman"/>
          <w:sz w:val="24"/>
          <w:szCs w:val="24"/>
        </w:rPr>
        <w:t xml:space="preserve"> </w:t>
      </w:r>
      <w:r w:rsidR="00BE6295">
        <w:rPr>
          <w:rFonts w:ascii="Times-Bold" w:hAnsi="Times-Bold" w:cs="Times-Bold"/>
          <w:b/>
          <w:bCs/>
          <w:sz w:val="24"/>
          <w:szCs w:val="24"/>
        </w:rPr>
        <w:t>Czas trwania</w:t>
      </w:r>
      <w:r w:rsidR="007115C4">
        <w:rPr>
          <w:rFonts w:ascii="Times-Roman" w:hAnsi="Times-Roman" w:cs="Times-Roman"/>
          <w:sz w:val="24"/>
          <w:szCs w:val="24"/>
        </w:rPr>
        <w:t>: od 1 stycznia 202</w:t>
      </w:r>
      <w:r w:rsidR="008E06FB">
        <w:rPr>
          <w:rFonts w:ascii="Times-Roman" w:hAnsi="Times-Roman" w:cs="Times-Roman"/>
          <w:sz w:val="24"/>
          <w:szCs w:val="24"/>
        </w:rPr>
        <w:t>6</w:t>
      </w:r>
      <w:r w:rsidR="007115C4">
        <w:rPr>
          <w:rFonts w:ascii="Times-Roman" w:hAnsi="Times-Roman" w:cs="Times-Roman"/>
          <w:sz w:val="24"/>
          <w:szCs w:val="24"/>
        </w:rPr>
        <w:t xml:space="preserve"> roku do 31 grudnia 202</w:t>
      </w:r>
      <w:r w:rsidR="008E06FB">
        <w:rPr>
          <w:rFonts w:ascii="Times-Roman" w:hAnsi="Times-Roman" w:cs="Times-Roman"/>
          <w:sz w:val="24"/>
          <w:szCs w:val="24"/>
        </w:rPr>
        <w:t>6</w:t>
      </w:r>
      <w:r w:rsidR="00BE6295">
        <w:rPr>
          <w:rFonts w:ascii="Times-Roman" w:hAnsi="Times-Roman" w:cs="Times-Roman"/>
          <w:sz w:val="24"/>
          <w:szCs w:val="24"/>
        </w:rPr>
        <w:t xml:space="preserve"> roku.</w:t>
      </w:r>
    </w:p>
    <w:p w14:paraId="5D1B76F0"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w:t>
      </w:r>
      <w:r w:rsidR="00BE6295">
        <w:rPr>
          <w:rFonts w:ascii="Times-Roman" w:hAnsi="Times-Roman" w:cs="Times-Roman"/>
          <w:sz w:val="24"/>
          <w:szCs w:val="24"/>
        </w:rPr>
        <w:t xml:space="preserve"> </w:t>
      </w:r>
      <w:r w:rsidR="00BE6295">
        <w:rPr>
          <w:rFonts w:ascii="Times-Bold" w:hAnsi="Times-Bold" w:cs="Times-Bold"/>
          <w:b/>
          <w:bCs/>
          <w:sz w:val="24"/>
          <w:szCs w:val="24"/>
        </w:rPr>
        <w:t>Kryteria oceny ofert</w:t>
      </w:r>
      <w:r w:rsidR="00BE6295">
        <w:rPr>
          <w:rFonts w:ascii="Times-Roman" w:hAnsi="Times-Roman" w:cs="Times-Roman"/>
          <w:sz w:val="24"/>
          <w:szCs w:val="24"/>
        </w:rPr>
        <w:t>:</w:t>
      </w:r>
    </w:p>
    <w:p w14:paraId="01AECC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najni</w:t>
      </w:r>
      <w:r>
        <w:rPr>
          <w:rFonts w:ascii="TimesNewRoman" w:hAnsi="TimesNewRoman" w:cs="TimesNewRoman"/>
          <w:sz w:val="24"/>
          <w:szCs w:val="24"/>
        </w:rPr>
        <w:t>ż</w:t>
      </w:r>
      <w:r>
        <w:rPr>
          <w:rFonts w:ascii="Times-Roman" w:hAnsi="Times-Roman" w:cs="Times-Roman"/>
          <w:sz w:val="24"/>
          <w:szCs w:val="24"/>
        </w:rPr>
        <w:t>sza cena,</w:t>
      </w:r>
    </w:p>
    <w:p w14:paraId="55DB37DC" w14:textId="55FAE4D0" w:rsidR="00F63487" w:rsidRDefault="00F63487" w:rsidP="00BE6295">
      <w:pPr>
        <w:autoSpaceDE w:val="0"/>
        <w:autoSpaceDN w:val="0"/>
        <w:adjustRightInd w:val="0"/>
        <w:spacing w:after="0" w:line="240" w:lineRule="auto"/>
        <w:rPr>
          <w:rFonts w:ascii="Times-Roman" w:hAnsi="Times-Roman" w:cs="Times-Roman"/>
          <w:sz w:val="24"/>
          <w:szCs w:val="24"/>
        </w:rPr>
      </w:pPr>
      <w:r w:rsidRPr="007234CD">
        <w:rPr>
          <w:rFonts w:ascii="Times New Roman" w:eastAsia="Times New Roman" w:hAnsi="Times New Roman" w:cs="Times New Roman"/>
          <w:iCs/>
          <w:sz w:val="24"/>
          <w:szCs w:val="24"/>
          <w:lang w:eastAsia="pl-PL"/>
        </w:rPr>
        <w:t>odległość schroniska od siedziby Zamawiającego</w:t>
      </w:r>
    </w:p>
    <w:p w14:paraId="29D8BF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B25A1F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6DC2C4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63F5E7F4" w14:textId="77777777" w:rsidR="00B813BD" w:rsidRDefault="00B813BD" w:rsidP="00BE6295">
      <w:pPr>
        <w:autoSpaceDE w:val="0"/>
        <w:autoSpaceDN w:val="0"/>
        <w:adjustRightInd w:val="0"/>
        <w:spacing w:after="0" w:line="240" w:lineRule="auto"/>
        <w:rPr>
          <w:rFonts w:ascii="Times-Roman" w:hAnsi="Times-Roman" w:cs="Times-Roman"/>
          <w:sz w:val="24"/>
          <w:szCs w:val="24"/>
        </w:rPr>
      </w:pPr>
    </w:p>
    <w:p w14:paraId="6BD06690"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4FB83DF" w14:textId="77777777" w:rsidR="002E2CCE" w:rsidRDefault="002E2CCE" w:rsidP="00BE6295">
      <w:pPr>
        <w:autoSpaceDE w:val="0"/>
        <w:autoSpaceDN w:val="0"/>
        <w:adjustRightInd w:val="0"/>
        <w:spacing w:after="0" w:line="240" w:lineRule="auto"/>
        <w:rPr>
          <w:rFonts w:ascii="Times-Roman" w:hAnsi="Times-Roman" w:cs="Times-Roman"/>
          <w:sz w:val="24"/>
          <w:szCs w:val="24"/>
        </w:rPr>
      </w:pPr>
    </w:p>
    <w:p w14:paraId="2FFEC8AC"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Uwaga!</w:t>
      </w:r>
    </w:p>
    <w:p w14:paraId="5C652CF9"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Ze wzgl</w:t>
      </w:r>
      <w:r>
        <w:rPr>
          <w:rFonts w:ascii="TimesNewRoman,Bold" w:hAnsi="TimesNewRoman,Bold" w:cs="TimesNewRoman,Bold"/>
          <w:b/>
          <w:bCs/>
          <w:sz w:val="24"/>
          <w:szCs w:val="24"/>
        </w:rPr>
        <w:t>ę</w:t>
      </w:r>
      <w:r>
        <w:rPr>
          <w:rFonts w:ascii="Times-Bold" w:hAnsi="Times-Bold" w:cs="Times-Bold"/>
          <w:b/>
          <w:bCs/>
          <w:sz w:val="24"/>
          <w:szCs w:val="24"/>
        </w:rPr>
        <w:t>du na specyfik</w:t>
      </w:r>
      <w:r>
        <w:rPr>
          <w:rFonts w:ascii="TimesNewRoman,Bold" w:hAnsi="TimesNewRoman,Bold" w:cs="TimesNewRoman,Bold"/>
          <w:b/>
          <w:bCs/>
          <w:sz w:val="24"/>
          <w:szCs w:val="24"/>
        </w:rPr>
        <w:t xml:space="preserve">ę </w:t>
      </w:r>
      <w:r>
        <w:rPr>
          <w:rFonts w:ascii="Times-Bold" w:hAnsi="Times-Bold" w:cs="Times-Bold"/>
          <w:b/>
          <w:bCs/>
          <w:sz w:val="24"/>
          <w:szCs w:val="24"/>
        </w:rPr>
        <w:t>zamówienia Zamawiaj</w:t>
      </w:r>
      <w:r>
        <w:rPr>
          <w:rFonts w:ascii="TimesNewRoman,Bold" w:hAnsi="TimesNewRoman,Bold" w:cs="TimesNewRoman,Bold"/>
          <w:b/>
          <w:bCs/>
          <w:sz w:val="24"/>
          <w:szCs w:val="24"/>
        </w:rPr>
        <w:t>ą</w:t>
      </w:r>
      <w:r>
        <w:rPr>
          <w:rFonts w:ascii="Times-Bold" w:hAnsi="Times-Bold" w:cs="Times-Bold"/>
          <w:b/>
          <w:bCs/>
          <w:sz w:val="24"/>
          <w:szCs w:val="24"/>
        </w:rPr>
        <w:t>cy zastrzega mo</w:t>
      </w:r>
      <w:r>
        <w:rPr>
          <w:rFonts w:ascii="TimesNewRoman,Bold" w:hAnsi="TimesNewRoman,Bold" w:cs="TimesNewRoman,Bold"/>
          <w:b/>
          <w:bCs/>
          <w:sz w:val="24"/>
          <w:szCs w:val="24"/>
        </w:rPr>
        <w:t>ż</w:t>
      </w:r>
      <w:r>
        <w:rPr>
          <w:rFonts w:ascii="Times-Bold" w:hAnsi="Times-Bold" w:cs="Times-Bold"/>
          <w:b/>
          <w:bCs/>
          <w:sz w:val="24"/>
          <w:szCs w:val="24"/>
        </w:rPr>
        <w:t>liwo</w:t>
      </w:r>
      <w:r>
        <w:rPr>
          <w:rFonts w:ascii="TimesNewRoman,Bold" w:hAnsi="TimesNewRoman,Bold" w:cs="TimesNewRoman,Bold"/>
          <w:b/>
          <w:bCs/>
          <w:sz w:val="24"/>
          <w:szCs w:val="24"/>
        </w:rPr>
        <w:t xml:space="preserve">ść </w:t>
      </w:r>
      <w:r>
        <w:rPr>
          <w:rFonts w:ascii="Times-Bold" w:hAnsi="Times-Bold" w:cs="Times-Bold"/>
          <w:b/>
          <w:bCs/>
          <w:sz w:val="24"/>
          <w:szCs w:val="24"/>
        </w:rPr>
        <w:t>zmiany</w:t>
      </w:r>
    </w:p>
    <w:p w14:paraId="307B390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ilo</w:t>
      </w:r>
      <w:r>
        <w:rPr>
          <w:rFonts w:ascii="TimesNewRoman,Bold" w:hAnsi="TimesNewRoman,Bold" w:cs="TimesNewRoman,Bold"/>
          <w:b/>
          <w:bCs/>
          <w:sz w:val="24"/>
          <w:szCs w:val="24"/>
        </w:rPr>
        <w:t>ś</w:t>
      </w:r>
      <w:r>
        <w:rPr>
          <w:rFonts w:ascii="Times-Bold" w:hAnsi="Times-Bold" w:cs="Times-Bold"/>
          <w:b/>
          <w:bCs/>
          <w:sz w:val="24"/>
          <w:szCs w:val="24"/>
        </w:rPr>
        <w:t>ci planowanych osób. Zamawiaj</w:t>
      </w:r>
      <w:r>
        <w:rPr>
          <w:rFonts w:ascii="TimesNewRoman,Bold" w:hAnsi="TimesNewRoman,Bold" w:cs="TimesNewRoman,Bold"/>
          <w:b/>
          <w:bCs/>
          <w:sz w:val="24"/>
          <w:szCs w:val="24"/>
        </w:rPr>
        <w:t>ą</w:t>
      </w:r>
      <w:r>
        <w:rPr>
          <w:rFonts w:ascii="Times-Bold" w:hAnsi="Times-Bold" w:cs="Times-Bold"/>
          <w:b/>
          <w:bCs/>
          <w:sz w:val="24"/>
          <w:szCs w:val="24"/>
        </w:rPr>
        <w:t>cy zapłaci za faktycznie skierowan</w:t>
      </w:r>
      <w:r>
        <w:rPr>
          <w:rFonts w:ascii="TimesNewRoman,Bold" w:hAnsi="TimesNewRoman,Bold" w:cs="TimesNewRoman,Bold"/>
          <w:b/>
          <w:bCs/>
          <w:sz w:val="24"/>
          <w:szCs w:val="24"/>
        </w:rPr>
        <w:t xml:space="preserve">ą </w:t>
      </w:r>
      <w:r>
        <w:rPr>
          <w:rFonts w:ascii="Times-Bold" w:hAnsi="Times-Bold" w:cs="Times-Bold"/>
          <w:b/>
          <w:bCs/>
          <w:sz w:val="24"/>
          <w:szCs w:val="24"/>
        </w:rPr>
        <w:t>ilo</w:t>
      </w:r>
      <w:r>
        <w:rPr>
          <w:rFonts w:ascii="TimesNewRoman,Bold" w:hAnsi="TimesNewRoman,Bold" w:cs="TimesNewRoman,Bold"/>
          <w:b/>
          <w:bCs/>
          <w:sz w:val="24"/>
          <w:szCs w:val="24"/>
        </w:rPr>
        <w:t xml:space="preserve">ść </w:t>
      </w:r>
      <w:r>
        <w:rPr>
          <w:rFonts w:ascii="Times-Bold" w:hAnsi="Times-Bold" w:cs="Times-Bold"/>
          <w:b/>
          <w:bCs/>
          <w:sz w:val="24"/>
          <w:szCs w:val="24"/>
        </w:rPr>
        <w:t>osób.</w:t>
      </w:r>
    </w:p>
    <w:p w14:paraId="0247A2F4"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w:t>
      </w:r>
      <w:r w:rsidR="00BE6295">
        <w:rPr>
          <w:rFonts w:ascii="Times-Roman" w:hAnsi="Times-Roman" w:cs="Times-Roman"/>
          <w:sz w:val="24"/>
          <w:szCs w:val="24"/>
        </w:rPr>
        <w:t xml:space="preserve"> Wykonawca ma obowi</w:t>
      </w:r>
      <w:r w:rsidR="00BE6295">
        <w:rPr>
          <w:rFonts w:ascii="TimesNewRoman" w:hAnsi="TimesNewRoman" w:cs="TimesNewRoman"/>
          <w:sz w:val="24"/>
          <w:szCs w:val="24"/>
        </w:rPr>
        <w:t>ą</w:t>
      </w:r>
      <w:r w:rsidR="00BE6295">
        <w:rPr>
          <w:rFonts w:ascii="Times-Roman" w:hAnsi="Times-Roman" w:cs="Times-Roman"/>
          <w:sz w:val="24"/>
          <w:szCs w:val="24"/>
        </w:rPr>
        <w:t>zek przyj</w:t>
      </w:r>
      <w:r w:rsidR="00BE6295">
        <w:rPr>
          <w:rFonts w:ascii="TimesNewRoman" w:hAnsi="TimesNewRoman" w:cs="TimesNewRoman"/>
          <w:sz w:val="24"/>
          <w:szCs w:val="24"/>
        </w:rPr>
        <w:t xml:space="preserve">ąć </w:t>
      </w:r>
      <w:r w:rsidR="00BE6295">
        <w:rPr>
          <w:rFonts w:ascii="Times-Roman" w:hAnsi="Times-Roman" w:cs="Times-Roman"/>
          <w:sz w:val="24"/>
          <w:szCs w:val="24"/>
        </w:rPr>
        <w:t>osoby bezdomne, posiadaj</w:t>
      </w:r>
      <w:r w:rsidR="00BE6295">
        <w:rPr>
          <w:rFonts w:ascii="TimesNewRoman" w:hAnsi="TimesNewRoman" w:cs="TimesNewRoman"/>
          <w:sz w:val="24"/>
          <w:szCs w:val="24"/>
        </w:rPr>
        <w:t>ą</w:t>
      </w:r>
      <w:r w:rsidR="00BE6295">
        <w:rPr>
          <w:rFonts w:ascii="Times-Roman" w:hAnsi="Times-Roman" w:cs="Times-Roman"/>
          <w:sz w:val="24"/>
          <w:szCs w:val="24"/>
        </w:rPr>
        <w:t>ce skierowanie</w:t>
      </w:r>
    </w:p>
    <w:p w14:paraId="114323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 przez pracownika MOPS w Wejherowie.</w:t>
      </w:r>
    </w:p>
    <w:p w14:paraId="57AAADC7" w14:textId="256BF90E"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sidR="00BE6295">
        <w:rPr>
          <w:rFonts w:ascii="Times-Roman" w:hAnsi="Times-Roman" w:cs="Times-Roman"/>
          <w:sz w:val="24"/>
          <w:szCs w:val="24"/>
        </w:rPr>
        <w:t xml:space="preserve"> W przypadku wi</w:t>
      </w:r>
      <w:r w:rsidR="00BE6295">
        <w:rPr>
          <w:rFonts w:ascii="TimesNewRoman" w:hAnsi="TimesNewRoman" w:cs="TimesNewRoman"/>
          <w:sz w:val="24"/>
          <w:szCs w:val="24"/>
        </w:rPr>
        <w:t>ę</w:t>
      </w:r>
      <w:r w:rsidR="00BE6295">
        <w:rPr>
          <w:rFonts w:ascii="Times-Roman" w:hAnsi="Times-Roman" w:cs="Times-Roman"/>
          <w:sz w:val="24"/>
          <w:szCs w:val="24"/>
        </w:rPr>
        <w:t>kszej odległo</w:t>
      </w:r>
      <w:r w:rsidR="00BE6295">
        <w:rPr>
          <w:rFonts w:ascii="TimesNewRoman" w:hAnsi="TimesNewRoman" w:cs="TimesNewRoman"/>
          <w:sz w:val="24"/>
          <w:szCs w:val="24"/>
        </w:rPr>
        <w:t>ś</w:t>
      </w:r>
      <w:r w:rsidR="00BE6295">
        <w:rPr>
          <w:rFonts w:ascii="Times-Roman" w:hAnsi="Times-Roman" w:cs="Times-Roman"/>
          <w:sz w:val="24"/>
          <w:szCs w:val="24"/>
        </w:rPr>
        <w:t>ci (pow.</w:t>
      </w:r>
      <w:r w:rsidR="00E27493">
        <w:rPr>
          <w:rFonts w:ascii="Times-Roman" w:hAnsi="Times-Roman" w:cs="Times-Roman"/>
          <w:sz w:val="24"/>
          <w:szCs w:val="24"/>
        </w:rPr>
        <w:t>75</w:t>
      </w:r>
      <w:r w:rsidR="00BE6295">
        <w:rPr>
          <w:rFonts w:ascii="Times-Roman" w:hAnsi="Times-Roman" w:cs="Times-Roman"/>
          <w:sz w:val="24"/>
          <w:szCs w:val="24"/>
        </w:rPr>
        <w:t xml:space="preserve"> km) od siedziby zamawiaj</w:t>
      </w:r>
      <w:r w:rsidR="00BE6295">
        <w:rPr>
          <w:rFonts w:ascii="TimesNewRoman" w:hAnsi="TimesNewRoman" w:cs="TimesNewRoman"/>
          <w:sz w:val="24"/>
          <w:szCs w:val="24"/>
        </w:rPr>
        <w:t>ą</w:t>
      </w:r>
      <w:r w:rsidR="00BE6295">
        <w:rPr>
          <w:rFonts w:ascii="Times-Roman" w:hAnsi="Times-Roman" w:cs="Times-Roman"/>
          <w:sz w:val="24"/>
          <w:szCs w:val="24"/>
        </w:rPr>
        <w:t>cego,</w:t>
      </w:r>
    </w:p>
    <w:p w14:paraId="49D98F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zapewnia transport osoby bezdomnej z terenu miasta Wejherowo do</w:t>
      </w:r>
    </w:p>
    <w:p w14:paraId="3A76084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schroniska.</w:t>
      </w:r>
    </w:p>
    <w:p w14:paraId="5D2828B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w:t>
      </w:r>
      <w:r w:rsidR="00BE6295">
        <w:rPr>
          <w:rFonts w:ascii="Times-Roman" w:hAnsi="Times-Roman" w:cs="Times-Roman"/>
          <w:sz w:val="24"/>
          <w:szCs w:val="24"/>
        </w:rPr>
        <w:t xml:space="preserve"> Osobie bezdomnej nale</w:t>
      </w:r>
      <w:r w:rsidR="00BE6295">
        <w:rPr>
          <w:rFonts w:ascii="TimesNewRoman" w:hAnsi="TimesNewRoman" w:cs="TimesNewRoman"/>
          <w:sz w:val="24"/>
          <w:szCs w:val="24"/>
        </w:rPr>
        <w:t>ż</w:t>
      </w:r>
      <w:r w:rsidR="00BE6295">
        <w:rPr>
          <w:rFonts w:ascii="Times-Roman" w:hAnsi="Times-Roman" w:cs="Times-Roman"/>
          <w:sz w:val="24"/>
          <w:szCs w:val="24"/>
        </w:rPr>
        <w:t>y zapewni</w:t>
      </w:r>
      <w:r w:rsidR="00BE6295">
        <w:rPr>
          <w:rFonts w:ascii="TimesNewRoman" w:hAnsi="TimesNewRoman" w:cs="TimesNewRoman"/>
          <w:sz w:val="24"/>
          <w:szCs w:val="24"/>
        </w:rPr>
        <w:t xml:space="preserve">ć </w:t>
      </w:r>
      <w:r w:rsidR="00BE6295">
        <w:rPr>
          <w:rFonts w:ascii="Times-Roman" w:hAnsi="Times-Roman" w:cs="Times-Roman"/>
          <w:sz w:val="24"/>
          <w:szCs w:val="24"/>
        </w:rPr>
        <w:t>w przypadku choroby pierwszy kontakt z</w:t>
      </w:r>
    </w:p>
    <w:p w14:paraId="68AED2A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lekarzem lub w razie potrzeby wezwa</w:t>
      </w:r>
      <w:r>
        <w:rPr>
          <w:rFonts w:ascii="TimesNewRoman" w:hAnsi="TimesNewRoman" w:cs="TimesNewRoman"/>
          <w:sz w:val="24"/>
          <w:szCs w:val="24"/>
        </w:rPr>
        <w:t xml:space="preserve">ć </w:t>
      </w:r>
      <w:r>
        <w:rPr>
          <w:rFonts w:ascii="Times-Roman" w:hAnsi="Times-Roman" w:cs="Times-Roman"/>
          <w:sz w:val="24"/>
          <w:szCs w:val="24"/>
        </w:rPr>
        <w:t>pogotowie ratunkowe.</w:t>
      </w:r>
    </w:p>
    <w:p w14:paraId="15D4A9F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 xml:space="preserve">cy nie </w:t>
      </w:r>
      <w:r w:rsidR="00BE6295">
        <w:rPr>
          <w:rFonts w:ascii="TimesNewRoman" w:hAnsi="TimesNewRoman" w:cs="TimesNewRoman"/>
          <w:sz w:val="24"/>
          <w:szCs w:val="24"/>
        </w:rPr>
        <w:t>żą</w:t>
      </w:r>
      <w:r w:rsidR="00BE6295">
        <w:rPr>
          <w:rFonts w:ascii="Times-Roman" w:hAnsi="Times-Roman" w:cs="Times-Roman"/>
          <w:sz w:val="24"/>
          <w:szCs w:val="24"/>
        </w:rPr>
        <w:t>da wniesienia wadium.</w:t>
      </w:r>
    </w:p>
    <w:p w14:paraId="0FBE890C" w14:textId="69FFC5B8"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nie dopuszcza składania ofert wariantowych.</w:t>
      </w:r>
    </w:p>
    <w:p w14:paraId="1B9C577F" w14:textId="02910F35"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przewiduje udzielenie zamówie</w:t>
      </w:r>
      <w:r w:rsidR="00BE6295">
        <w:rPr>
          <w:rFonts w:ascii="TimesNewRoman" w:hAnsi="TimesNewRoman" w:cs="TimesNewRoman"/>
          <w:sz w:val="24"/>
          <w:szCs w:val="24"/>
        </w:rPr>
        <w:t xml:space="preserve">ń </w:t>
      </w:r>
      <w:r w:rsidR="00BE6295">
        <w:rPr>
          <w:rFonts w:ascii="Times-Roman" w:hAnsi="Times-Roman" w:cs="Times-Roman"/>
          <w:sz w:val="24"/>
          <w:szCs w:val="24"/>
        </w:rPr>
        <w:t>uzupełniaj</w:t>
      </w:r>
      <w:r w:rsidR="00BE6295">
        <w:rPr>
          <w:rFonts w:ascii="TimesNewRoman" w:hAnsi="TimesNewRoman" w:cs="TimesNewRoman"/>
          <w:sz w:val="24"/>
          <w:szCs w:val="24"/>
        </w:rPr>
        <w:t>ą</w:t>
      </w:r>
      <w:r w:rsidR="00BE6295">
        <w:rPr>
          <w:rFonts w:ascii="Times-Roman" w:hAnsi="Times-Roman" w:cs="Times-Roman"/>
          <w:sz w:val="24"/>
          <w:szCs w:val="24"/>
        </w:rPr>
        <w:t>cych.</w:t>
      </w:r>
    </w:p>
    <w:p w14:paraId="57D55736"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2E7F95AC"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6F9DC644"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12CC164B"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A7FEAD4" w14:textId="77777777" w:rsidR="00EB101C" w:rsidRDefault="00EB101C" w:rsidP="00BE6295">
      <w:pPr>
        <w:autoSpaceDE w:val="0"/>
        <w:autoSpaceDN w:val="0"/>
        <w:adjustRightInd w:val="0"/>
        <w:spacing w:after="0" w:line="240" w:lineRule="auto"/>
        <w:rPr>
          <w:rFonts w:ascii="Times-Roman" w:hAnsi="Times-Roman" w:cs="Times-Roman"/>
          <w:sz w:val="24"/>
          <w:szCs w:val="24"/>
        </w:rPr>
      </w:pPr>
    </w:p>
    <w:p w14:paraId="5860879A" w14:textId="77777777" w:rsidR="00BE6295" w:rsidRDefault="004D3756" w:rsidP="005F0221">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4</w:t>
      </w:r>
    </w:p>
    <w:p w14:paraId="0A3F0ED1" w14:textId="77777777" w:rsidR="005F0221" w:rsidRDefault="005F0221" w:rsidP="005F0221">
      <w:pPr>
        <w:autoSpaceDE w:val="0"/>
        <w:autoSpaceDN w:val="0"/>
        <w:adjustRightInd w:val="0"/>
        <w:spacing w:after="0" w:line="240" w:lineRule="auto"/>
        <w:jc w:val="center"/>
        <w:rPr>
          <w:rFonts w:ascii="Times-Bold" w:hAnsi="Times-Bold" w:cs="Times-Bold"/>
          <w:b/>
          <w:bCs/>
        </w:rPr>
      </w:pPr>
    </w:p>
    <w:p w14:paraId="302822AC" w14:textId="77777777" w:rsidR="00BE6295" w:rsidRDefault="00BE6295" w:rsidP="005F0221">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TERMIN WYKONANIA ZAMÓWIENIA</w:t>
      </w:r>
    </w:p>
    <w:p w14:paraId="0EC6E38C" w14:textId="77777777" w:rsidR="00265665" w:rsidRDefault="00265665" w:rsidP="005F0221">
      <w:pPr>
        <w:autoSpaceDE w:val="0"/>
        <w:autoSpaceDN w:val="0"/>
        <w:adjustRightInd w:val="0"/>
        <w:spacing w:after="0" w:line="240" w:lineRule="auto"/>
        <w:jc w:val="center"/>
        <w:rPr>
          <w:rFonts w:ascii="Times-Bold" w:hAnsi="Times-Bold" w:cs="Times-Bold"/>
          <w:b/>
          <w:bCs/>
          <w:sz w:val="24"/>
          <w:szCs w:val="24"/>
        </w:rPr>
      </w:pPr>
    </w:p>
    <w:p w14:paraId="7F143B23" w14:textId="4DD01FEE" w:rsidR="00BE6295" w:rsidRDefault="0026566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w:t>
      </w:r>
      <w:r w:rsidR="00BE6295">
        <w:rPr>
          <w:rFonts w:ascii="Times-Roman" w:hAnsi="Times-Roman" w:cs="Times-Roman"/>
          <w:sz w:val="24"/>
          <w:szCs w:val="24"/>
        </w:rPr>
        <w:t>lanowany termin rozpocz</w:t>
      </w:r>
      <w:r w:rsidR="00BE6295">
        <w:rPr>
          <w:rFonts w:ascii="TimesNewRoman" w:hAnsi="TimesNewRoman" w:cs="TimesNewRoman"/>
          <w:sz w:val="24"/>
          <w:szCs w:val="24"/>
        </w:rPr>
        <w:t>ę</w:t>
      </w:r>
      <w:r w:rsidR="007115C4">
        <w:rPr>
          <w:rFonts w:ascii="Times-Roman" w:hAnsi="Times-Roman" w:cs="Times-Roman"/>
          <w:sz w:val="24"/>
          <w:szCs w:val="24"/>
        </w:rPr>
        <w:t>cia 01.01.202</w:t>
      </w:r>
      <w:r w:rsidR="008E06FB">
        <w:rPr>
          <w:rFonts w:ascii="Times-Roman" w:hAnsi="Times-Roman" w:cs="Times-Roman"/>
          <w:sz w:val="24"/>
          <w:szCs w:val="24"/>
        </w:rPr>
        <w:t>6</w:t>
      </w:r>
      <w:r w:rsidR="00BE6295">
        <w:rPr>
          <w:rFonts w:ascii="Times-Roman" w:hAnsi="Times-Roman" w:cs="Times-Roman"/>
          <w:sz w:val="24"/>
          <w:szCs w:val="24"/>
        </w:rPr>
        <w:t>r.; zako</w:t>
      </w:r>
      <w:r w:rsidR="00BE6295">
        <w:rPr>
          <w:rFonts w:ascii="TimesNewRoman" w:hAnsi="TimesNewRoman" w:cs="TimesNewRoman"/>
          <w:sz w:val="24"/>
          <w:szCs w:val="24"/>
        </w:rPr>
        <w:t>ń</w:t>
      </w:r>
      <w:r w:rsidR="00BE6295">
        <w:rPr>
          <w:rFonts w:ascii="Times-Roman" w:hAnsi="Times-Roman" w:cs="Times-Roman"/>
          <w:sz w:val="24"/>
          <w:szCs w:val="24"/>
        </w:rPr>
        <w:t>czenie nast</w:t>
      </w:r>
      <w:r w:rsidR="00BE6295">
        <w:rPr>
          <w:rFonts w:ascii="TimesNewRoman" w:hAnsi="TimesNewRoman" w:cs="TimesNewRoman"/>
          <w:sz w:val="24"/>
          <w:szCs w:val="24"/>
        </w:rPr>
        <w:t>ą</w:t>
      </w:r>
      <w:r w:rsidR="00BE6295">
        <w:rPr>
          <w:rFonts w:ascii="Times-Roman" w:hAnsi="Times-Roman" w:cs="Times-Roman"/>
          <w:sz w:val="24"/>
          <w:szCs w:val="24"/>
        </w:rPr>
        <w:t>pi</w:t>
      </w:r>
    </w:p>
    <w:p w14:paraId="462DA048" w14:textId="0D9BFDAB" w:rsidR="00BE6295" w:rsidRDefault="007115C4"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dnia 31.12.202</w:t>
      </w:r>
      <w:r w:rsidR="008E06FB">
        <w:rPr>
          <w:rFonts w:ascii="Times-Roman" w:hAnsi="Times-Roman" w:cs="Times-Roman"/>
          <w:sz w:val="24"/>
          <w:szCs w:val="24"/>
        </w:rPr>
        <w:t>6</w:t>
      </w:r>
      <w:r w:rsidR="00BE6295">
        <w:rPr>
          <w:rFonts w:ascii="Times-Roman" w:hAnsi="Times-Roman" w:cs="Times-Roman"/>
          <w:sz w:val="24"/>
          <w:szCs w:val="24"/>
        </w:rPr>
        <w:t>r.</w:t>
      </w:r>
    </w:p>
    <w:p w14:paraId="5F6AB9A7" w14:textId="77777777" w:rsidR="0014138E" w:rsidRDefault="0014138E" w:rsidP="00BE6295">
      <w:pPr>
        <w:rPr>
          <w:rFonts w:ascii="Times-Roman" w:hAnsi="Times-Roman" w:cs="Times-Roman"/>
          <w:sz w:val="20"/>
          <w:szCs w:val="20"/>
        </w:rPr>
      </w:pPr>
    </w:p>
    <w:p w14:paraId="1C613128" w14:textId="77777777" w:rsidR="008B73D9" w:rsidRDefault="008B73D9" w:rsidP="00BE6295">
      <w:pPr>
        <w:rPr>
          <w:rFonts w:ascii="Times-Roman" w:hAnsi="Times-Roman" w:cs="Times-Roman"/>
          <w:sz w:val="20"/>
          <w:szCs w:val="20"/>
        </w:rPr>
      </w:pPr>
    </w:p>
    <w:p w14:paraId="57A79E2D" w14:textId="77777777" w:rsidR="008B73D9" w:rsidRDefault="008B73D9" w:rsidP="00BE6295">
      <w:pPr>
        <w:rPr>
          <w:rFonts w:ascii="Times-Roman" w:hAnsi="Times-Roman" w:cs="Times-Roman"/>
          <w:sz w:val="20"/>
          <w:szCs w:val="20"/>
        </w:rPr>
      </w:pPr>
    </w:p>
    <w:p w14:paraId="332F1E24" w14:textId="77777777" w:rsidR="00997B8D" w:rsidRDefault="00997B8D" w:rsidP="00BE6295">
      <w:pPr>
        <w:rPr>
          <w:rFonts w:ascii="Times-Roman" w:hAnsi="Times-Roman" w:cs="Times-Roman"/>
          <w:sz w:val="20"/>
          <w:szCs w:val="20"/>
        </w:rPr>
      </w:pPr>
    </w:p>
    <w:p w14:paraId="7E0FC0BC" w14:textId="77777777" w:rsidR="00997B8D" w:rsidRDefault="00997B8D" w:rsidP="00BE6295">
      <w:pPr>
        <w:rPr>
          <w:rFonts w:ascii="Times-Roman" w:hAnsi="Times-Roman" w:cs="Times-Roman"/>
          <w:sz w:val="20"/>
          <w:szCs w:val="20"/>
        </w:rPr>
      </w:pPr>
    </w:p>
    <w:p w14:paraId="5005D1F6" w14:textId="77777777" w:rsidR="00BE6295" w:rsidRDefault="004D3756" w:rsidP="002E2CCE">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5</w:t>
      </w:r>
    </w:p>
    <w:p w14:paraId="0A549AFE" w14:textId="77777777" w:rsidR="002E2CCE" w:rsidRDefault="002E2CCE" w:rsidP="002E2CCE">
      <w:pPr>
        <w:autoSpaceDE w:val="0"/>
        <w:autoSpaceDN w:val="0"/>
        <w:adjustRightInd w:val="0"/>
        <w:spacing w:after="0" w:line="240" w:lineRule="auto"/>
        <w:jc w:val="center"/>
        <w:rPr>
          <w:rFonts w:ascii="Times-Bold" w:hAnsi="Times-Bold" w:cs="Times-Bold"/>
          <w:b/>
          <w:bCs/>
        </w:rPr>
      </w:pPr>
    </w:p>
    <w:p w14:paraId="6ACAC6D5"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WARUNKI UDZIAŁU W POST</w:t>
      </w:r>
      <w:r>
        <w:rPr>
          <w:rFonts w:ascii="TimesNewRoman,Bold" w:hAnsi="TimesNewRoman,Bold" w:cs="TimesNewRoman,Bold"/>
          <w:b/>
          <w:bCs/>
          <w:sz w:val="24"/>
          <w:szCs w:val="24"/>
        </w:rPr>
        <w:t>Ę</w:t>
      </w:r>
      <w:r>
        <w:rPr>
          <w:rFonts w:ascii="Times-Bold" w:hAnsi="Times-Bold" w:cs="Times-Bold"/>
          <w:b/>
          <w:bCs/>
          <w:sz w:val="24"/>
          <w:szCs w:val="24"/>
        </w:rPr>
        <w:t>POWANIU ORAZ OPIS SPOSOBU</w:t>
      </w:r>
    </w:p>
    <w:p w14:paraId="003ABAF1"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DOKONYWANIA SPEŁNIANIA TYCH WARUNKÓW</w:t>
      </w:r>
    </w:p>
    <w:p w14:paraId="68224FD8" w14:textId="77777777" w:rsidR="002E2CCE" w:rsidRDefault="002E2CCE" w:rsidP="002E2CCE">
      <w:pPr>
        <w:autoSpaceDE w:val="0"/>
        <w:autoSpaceDN w:val="0"/>
        <w:adjustRightInd w:val="0"/>
        <w:spacing w:after="0" w:line="240" w:lineRule="auto"/>
        <w:jc w:val="center"/>
        <w:rPr>
          <w:rFonts w:ascii="Times-Bold" w:hAnsi="Times-Bold" w:cs="Times-Bold"/>
          <w:b/>
          <w:bCs/>
          <w:sz w:val="24"/>
          <w:szCs w:val="24"/>
        </w:rPr>
      </w:pPr>
    </w:p>
    <w:p w14:paraId="075DF654" w14:textId="77777777" w:rsidR="00BE6295" w:rsidRPr="00273D06" w:rsidRDefault="00BE6295" w:rsidP="00BF5E7A">
      <w:pPr>
        <w:pStyle w:val="NormalnyWeb"/>
        <w:spacing w:before="240" w:after="0"/>
      </w:pPr>
      <w:r>
        <w:rPr>
          <w:rFonts w:ascii="Times-Roman" w:hAnsi="Times-Roman" w:cs="Times-Roman"/>
        </w:rPr>
        <w:t>1</w:t>
      </w:r>
      <w:r w:rsidR="00BF5E7A">
        <w:rPr>
          <w:rFonts w:ascii="Times-Roman" w:hAnsi="Times-Roman" w:cs="Times-Roman"/>
        </w:rPr>
        <w:t>)</w:t>
      </w:r>
      <w:r>
        <w:rPr>
          <w:rFonts w:ascii="Times-Roman" w:hAnsi="Times-Roman" w:cs="Times-Roman"/>
        </w:rPr>
        <w:t>.</w:t>
      </w:r>
      <w:r w:rsidR="00EB101C" w:rsidRPr="00EB101C">
        <w:t xml:space="preserve"> </w:t>
      </w:r>
      <w:r w:rsidR="00EB101C">
        <w:t>O udzielenie zamówienia mogą ubiegać się Wykonawcy, którzy nie podlegają wykluczeniu oraz spełniają określone przez Zamawiającego warunki udziału w postępowaniu. Zamawiający informuje, że dokona najpierw oceny ofert, a następnie zbada czy Wykonawca, którego oferta została najwyżej oceniona zgodnie z kryteriami oceny ofert określonymi w SWZ, nie podlega wykluczeniu oraz spełnia warunki udziału w postępowaniu</w:t>
      </w:r>
      <w:r w:rsidR="00273D06">
        <w:t>.</w:t>
      </w:r>
    </w:p>
    <w:p w14:paraId="3ABFA2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uzna, </w:t>
      </w:r>
      <w:r>
        <w:rPr>
          <w:rFonts w:ascii="TimesNewRoman" w:hAnsi="TimesNewRoman" w:cs="TimesNewRoman"/>
          <w:sz w:val="24"/>
          <w:szCs w:val="24"/>
        </w:rPr>
        <w:t>ż</w:t>
      </w:r>
      <w:r>
        <w:rPr>
          <w:rFonts w:ascii="Times-Roman" w:hAnsi="Times-Roman" w:cs="Times-Roman"/>
          <w:sz w:val="24"/>
          <w:szCs w:val="24"/>
        </w:rPr>
        <w:t>e warunek dotycz</w:t>
      </w:r>
      <w:r>
        <w:rPr>
          <w:rFonts w:ascii="TimesNewRoman" w:hAnsi="TimesNewRoman" w:cs="TimesNewRoman"/>
          <w:sz w:val="24"/>
          <w:szCs w:val="24"/>
        </w:rPr>
        <w:t>ą</w:t>
      </w:r>
      <w:r>
        <w:rPr>
          <w:rFonts w:ascii="Times-Roman" w:hAnsi="Times-Roman" w:cs="Times-Roman"/>
          <w:sz w:val="24"/>
          <w:szCs w:val="24"/>
        </w:rPr>
        <w:t>cy posiadania wiedzy i do</w:t>
      </w:r>
      <w:r>
        <w:rPr>
          <w:rFonts w:ascii="TimesNewRoman" w:hAnsi="TimesNewRoman" w:cs="TimesNewRoman"/>
          <w:sz w:val="24"/>
          <w:szCs w:val="24"/>
        </w:rPr>
        <w:t>ś</w:t>
      </w:r>
      <w:r>
        <w:rPr>
          <w:rFonts w:ascii="Times-Roman" w:hAnsi="Times-Roman" w:cs="Times-Roman"/>
          <w:sz w:val="24"/>
          <w:szCs w:val="24"/>
        </w:rPr>
        <w:t>wiadczenia został</w:t>
      </w:r>
    </w:p>
    <w:p w14:paraId="64D355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e si</w:t>
      </w:r>
      <w:r>
        <w:rPr>
          <w:rFonts w:ascii="TimesNewRoman" w:hAnsi="TimesNewRoman" w:cs="TimesNewRoman"/>
          <w:sz w:val="24"/>
          <w:szCs w:val="24"/>
        </w:rPr>
        <w:t xml:space="preserve">ę </w:t>
      </w:r>
      <w:r>
        <w:rPr>
          <w:rFonts w:ascii="Times-Roman" w:hAnsi="Times-Roman" w:cs="Times-Roman"/>
          <w:sz w:val="24"/>
          <w:szCs w:val="24"/>
        </w:rPr>
        <w:t>wykonaniem w okresie ostatnich trzech lat</w:t>
      </w:r>
    </w:p>
    <w:p w14:paraId="1A9704F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 upływem terminu składania ofert, a je</w:t>
      </w:r>
      <w:r>
        <w:rPr>
          <w:rFonts w:ascii="TimesNewRoman" w:hAnsi="TimesNewRoman" w:cs="TimesNewRoman"/>
          <w:sz w:val="24"/>
          <w:szCs w:val="24"/>
        </w:rPr>
        <w:t>ż</w:t>
      </w:r>
      <w:r>
        <w:rPr>
          <w:rFonts w:ascii="Times-Roman" w:hAnsi="Times-Roman" w:cs="Times-Roman"/>
          <w:sz w:val="24"/>
          <w:szCs w:val="24"/>
        </w:rPr>
        <w:t>eli okres prowadzenia działalno</w:t>
      </w:r>
      <w:r>
        <w:rPr>
          <w:rFonts w:ascii="TimesNewRoman" w:hAnsi="TimesNewRoman" w:cs="TimesNewRoman"/>
          <w:sz w:val="24"/>
          <w:szCs w:val="24"/>
        </w:rPr>
        <w:t>ś</w:t>
      </w:r>
      <w:r>
        <w:rPr>
          <w:rFonts w:ascii="Times-Roman" w:hAnsi="Times-Roman" w:cs="Times-Roman"/>
          <w:sz w:val="24"/>
          <w:szCs w:val="24"/>
        </w:rPr>
        <w:t>ci jest</w:t>
      </w:r>
    </w:p>
    <w:p w14:paraId="2EA605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krótszy – w tym okresie, co najmniej jednej usługi schronienia dla min. 30 osób</w:t>
      </w:r>
    </w:p>
    <w:p w14:paraId="3228C33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bezdomnych.</w:t>
      </w:r>
    </w:p>
    <w:p w14:paraId="60D6B7B3" w14:textId="77777777" w:rsidR="00EB101C" w:rsidRPr="00EB101C" w:rsidRDefault="00EB101C" w:rsidP="00EB101C">
      <w:pPr>
        <w:tabs>
          <w:tab w:val="left" w:pos="180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EB101C">
        <w:rPr>
          <w:rFonts w:ascii="Times New Roman" w:hAnsi="Times New Roman" w:cs="Times New Roman"/>
          <w:sz w:val="24"/>
          <w:szCs w:val="24"/>
        </w:rPr>
        <w:t xml:space="preserve">W celu wykazania spełniania warunków, o których mowa w punkcie </w:t>
      </w:r>
      <w:proofErr w:type="gramStart"/>
      <w:r w:rsidRPr="00EB101C">
        <w:rPr>
          <w:rFonts w:ascii="Times New Roman" w:hAnsi="Times New Roman" w:cs="Times New Roman"/>
          <w:sz w:val="24"/>
          <w:szCs w:val="24"/>
        </w:rPr>
        <w:t>1  Wykonawca</w:t>
      </w:r>
      <w:proofErr w:type="gramEnd"/>
      <w:r w:rsidRPr="00EB101C">
        <w:rPr>
          <w:rFonts w:ascii="Times New Roman" w:hAnsi="Times New Roman" w:cs="Times New Roman"/>
          <w:sz w:val="24"/>
          <w:szCs w:val="24"/>
        </w:rPr>
        <w:t xml:space="preserve"> jest zobowiązany złożyć wraz z ofertą wykaz wykonanych w okresie ostatnich trzech lat przed upływem terminu składania ofert, a jeżeli okres prowadzenia działalności jest krótszy w tym okresie, usług (</w:t>
      </w:r>
      <w:proofErr w:type="gramStart"/>
      <w:r w:rsidRPr="00EB101C">
        <w:rPr>
          <w:rFonts w:ascii="Times New Roman" w:hAnsi="Times New Roman" w:cs="Times New Roman"/>
          <w:b/>
          <w:i/>
          <w:sz w:val="24"/>
          <w:szCs w:val="24"/>
        </w:rPr>
        <w:t xml:space="preserve">załącznik  </w:t>
      </w:r>
      <w:r w:rsidR="001D1B17">
        <w:rPr>
          <w:rFonts w:ascii="Times New Roman" w:hAnsi="Times New Roman" w:cs="Times New Roman"/>
          <w:b/>
          <w:bCs/>
          <w:i/>
          <w:sz w:val="24"/>
          <w:szCs w:val="24"/>
        </w:rPr>
        <w:t>Nr</w:t>
      </w:r>
      <w:proofErr w:type="gramEnd"/>
      <w:r w:rsidR="001D1B17">
        <w:rPr>
          <w:rFonts w:ascii="Times New Roman" w:hAnsi="Times New Roman" w:cs="Times New Roman"/>
          <w:b/>
          <w:bCs/>
          <w:i/>
          <w:sz w:val="24"/>
          <w:szCs w:val="24"/>
        </w:rPr>
        <w:t xml:space="preserve"> 5</w:t>
      </w:r>
      <w:r w:rsidRPr="00EB101C">
        <w:rPr>
          <w:rFonts w:ascii="Times New Roman" w:hAnsi="Times New Roman" w:cs="Times New Roman"/>
          <w:b/>
          <w:bCs/>
          <w:i/>
          <w:sz w:val="24"/>
          <w:szCs w:val="24"/>
        </w:rPr>
        <w:t xml:space="preserve"> </w:t>
      </w:r>
      <w:r w:rsidR="00417FF8">
        <w:rPr>
          <w:rFonts w:ascii="Times New Roman" w:hAnsi="Times New Roman" w:cs="Times New Roman"/>
          <w:b/>
          <w:bCs/>
          <w:i/>
          <w:sz w:val="24"/>
          <w:szCs w:val="24"/>
        </w:rPr>
        <w:t>do SWZ</w:t>
      </w:r>
      <w:r w:rsidRPr="00EB101C">
        <w:rPr>
          <w:rFonts w:ascii="Times New Roman" w:hAnsi="Times New Roman" w:cs="Times New Roman"/>
          <w:sz w:val="24"/>
          <w:szCs w:val="24"/>
        </w:rPr>
        <w:t xml:space="preserve">), wraz z załączeniem dokumentów potwierdzających, że usługi te zostały wykonane należycie. </w:t>
      </w:r>
    </w:p>
    <w:p w14:paraId="2852453D"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4</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 xml:space="preserve">cy uzna, </w:t>
      </w:r>
      <w:r w:rsidR="00BE6295">
        <w:rPr>
          <w:rFonts w:ascii="TimesNewRoman" w:hAnsi="TimesNewRoman" w:cs="TimesNewRoman"/>
          <w:sz w:val="24"/>
          <w:szCs w:val="24"/>
        </w:rPr>
        <w:t>ż</w:t>
      </w:r>
      <w:r w:rsidR="00BE6295">
        <w:rPr>
          <w:rFonts w:ascii="Times-Roman" w:hAnsi="Times-Roman" w:cs="Times-Roman"/>
          <w:sz w:val="24"/>
          <w:szCs w:val="24"/>
        </w:rPr>
        <w:t>e warunek dotycz</w:t>
      </w:r>
      <w:r w:rsidR="00BE6295">
        <w:rPr>
          <w:rFonts w:ascii="TimesNewRoman" w:hAnsi="TimesNewRoman" w:cs="TimesNewRoman"/>
          <w:sz w:val="24"/>
          <w:szCs w:val="24"/>
        </w:rPr>
        <w:t>ą</w:t>
      </w:r>
      <w:r w:rsidR="00BE6295">
        <w:rPr>
          <w:rFonts w:ascii="Times-Roman" w:hAnsi="Times-Roman" w:cs="Times-Roman"/>
          <w:sz w:val="24"/>
          <w:szCs w:val="24"/>
        </w:rPr>
        <w:t>cy dysponowania osobami zdolnymi do</w:t>
      </w:r>
    </w:p>
    <w:p w14:paraId="77370E9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zamówienia został 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e dysponuje</w:t>
      </w:r>
    </w:p>
    <w:p w14:paraId="1638E552" w14:textId="50DAC712" w:rsidR="00BE6295" w:rsidRPr="00704CD5" w:rsidRDefault="00BE6295" w:rsidP="00BE6295">
      <w:pPr>
        <w:autoSpaceDE w:val="0"/>
        <w:autoSpaceDN w:val="0"/>
        <w:adjustRightInd w:val="0"/>
        <w:spacing w:after="0" w:line="240" w:lineRule="auto"/>
        <w:rPr>
          <w:rFonts w:ascii="Times-Roman" w:hAnsi="Times-Roman" w:cs="Times-Roman"/>
          <w:color w:val="000000" w:themeColor="text1"/>
          <w:sz w:val="24"/>
          <w:szCs w:val="24"/>
        </w:rPr>
      </w:pPr>
      <w:r w:rsidRPr="00704CD5">
        <w:rPr>
          <w:rFonts w:ascii="Times-Roman" w:hAnsi="Times-Roman" w:cs="Times-Roman"/>
          <w:color w:val="000000" w:themeColor="text1"/>
          <w:sz w:val="24"/>
          <w:szCs w:val="24"/>
        </w:rPr>
        <w:t>osobami</w:t>
      </w:r>
      <w:r w:rsidR="008E06FB" w:rsidRPr="00704CD5">
        <w:rPr>
          <w:rFonts w:ascii="Times-Roman" w:hAnsi="Times-Roman" w:cs="Times-Roman"/>
          <w:color w:val="000000" w:themeColor="text1"/>
          <w:sz w:val="24"/>
          <w:szCs w:val="24"/>
        </w:rPr>
        <w:t xml:space="preserve"> o których mowa w rozporządzeniu ministra rodziny, pracy i polityki społecznej z dnia 27 kwietnia 2018 r. w sprawie minimalnych standardów noclegowni, schronisk dla osób bezdomnych, schronisk dla osób bezdomnych z usługami opiekuńczymi i ogrzewalni (Dz. U. z 2018r. poz. 896 ze zm.) </w:t>
      </w:r>
    </w:p>
    <w:p w14:paraId="1FC2427F" w14:textId="345F40CB"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ą</w:t>
      </w:r>
      <w:r>
        <w:rPr>
          <w:rFonts w:ascii="Times-Roman" w:hAnsi="Times-Roman" w:cs="Times-Roman"/>
          <w:sz w:val="24"/>
          <w:szCs w:val="24"/>
        </w:rPr>
        <w:t>,</w:t>
      </w:r>
    </w:p>
    <w:p w14:paraId="7A7DD574" w14:textId="16E63FE2"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opiekunowie,</w:t>
      </w:r>
    </w:p>
    <w:p w14:paraId="4872C2BE" w14:textId="5E457345"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pracownik socjalny.</w:t>
      </w:r>
    </w:p>
    <w:p w14:paraId="75A5D9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Ponadto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 xml:space="preserve">ą </w:t>
      </w:r>
      <w:r>
        <w:rPr>
          <w:rFonts w:ascii="Times-Roman" w:hAnsi="Times-Roman" w:cs="Times-Roman"/>
          <w:sz w:val="24"/>
          <w:szCs w:val="24"/>
        </w:rPr>
        <w:t>powinna posiada</w:t>
      </w:r>
      <w:r>
        <w:rPr>
          <w:rFonts w:ascii="TimesNewRoman" w:hAnsi="TimesNewRoman" w:cs="TimesNewRoman"/>
          <w:sz w:val="24"/>
          <w:szCs w:val="24"/>
        </w:rPr>
        <w:t xml:space="preserve">ć </w:t>
      </w:r>
      <w:r>
        <w:rPr>
          <w:rFonts w:ascii="Times-Roman" w:hAnsi="Times-Roman" w:cs="Times-Roman"/>
          <w:sz w:val="24"/>
          <w:szCs w:val="24"/>
        </w:rPr>
        <w:t>co najmniej jednoroczny sta</w:t>
      </w:r>
      <w:r>
        <w:rPr>
          <w:rFonts w:ascii="TimesNewRoman" w:hAnsi="TimesNewRoman" w:cs="TimesNewRoman"/>
          <w:sz w:val="24"/>
          <w:szCs w:val="24"/>
        </w:rPr>
        <w:t xml:space="preserve">ż </w:t>
      </w:r>
      <w:r>
        <w:rPr>
          <w:rFonts w:ascii="Times-Roman" w:hAnsi="Times-Roman" w:cs="Times-Roman"/>
          <w:sz w:val="24"/>
          <w:szCs w:val="24"/>
        </w:rPr>
        <w:t>w</w:t>
      </w:r>
    </w:p>
    <w:p w14:paraId="769F75B6"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pracy z osobami bezdomnymi oraz uko</w:t>
      </w:r>
      <w:r>
        <w:rPr>
          <w:rFonts w:ascii="TimesNewRoman" w:hAnsi="TimesNewRoman" w:cs="TimesNewRoman"/>
          <w:sz w:val="24"/>
          <w:szCs w:val="24"/>
        </w:rPr>
        <w:t>ń</w:t>
      </w:r>
      <w:r>
        <w:rPr>
          <w:rFonts w:ascii="Times-Roman" w:hAnsi="Times-Roman" w:cs="Times-Roman"/>
          <w:sz w:val="24"/>
          <w:szCs w:val="24"/>
        </w:rPr>
        <w:t>czone kursy i szkolenia zwi</w:t>
      </w:r>
      <w:r>
        <w:rPr>
          <w:rFonts w:ascii="TimesNewRoman" w:hAnsi="TimesNewRoman" w:cs="TimesNewRoman"/>
          <w:sz w:val="24"/>
          <w:szCs w:val="24"/>
        </w:rPr>
        <w:t>ą</w:t>
      </w:r>
      <w:r>
        <w:rPr>
          <w:rFonts w:ascii="Times-Roman" w:hAnsi="Times-Roman" w:cs="Times-Roman"/>
          <w:sz w:val="24"/>
          <w:szCs w:val="24"/>
        </w:rPr>
        <w:t>zane z tematyk</w:t>
      </w:r>
      <w:r>
        <w:rPr>
          <w:rFonts w:ascii="TimesNewRoman" w:hAnsi="TimesNewRoman" w:cs="TimesNewRoman"/>
          <w:sz w:val="24"/>
          <w:szCs w:val="24"/>
        </w:rPr>
        <w:t>ą</w:t>
      </w:r>
    </w:p>
    <w:p w14:paraId="5E73B4B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 lub z tematyk</w:t>
      </w:r>
      <w:r>
        <w:rPr>
          <w:rFonts w:ascii="TimesNewRoman" w:hAnsi="TimesNewRoman" w:cs="TimesNewRoman"/>
          <w:sz w:val="24"/>
          <w:szCs w:val="24"/>
        </w:rPr>
        <w:t xml:space="preserve">ą </w:t>
      </w:r>
      <w:r>
        <w:rPr>
          <w:rFonts w:ascii="Times-Roman" w:hAnsi="Times-Roman" w:cs="Times-Roman"/>
          <w:sz w:val="24"/>
          <w:szCs w:val="24"/>
        </w:rPr>
        <w:t>pomocy społecznej.</w:t>
      </w:r>
    </w:p>
    <w:p w14:paraId="17E9869D" w14:textId="6F0C648C" w:rsidR="00EB101C" w:rsidRPr="00AB0642" w:rsidRDefault="001C5230" w:rsidP="00273D06">
      <w:pPr>
        <w:numPr>
          <w:ilvl w:val="0"/>
          <w:numId w:val="6"/>
        </w:numPr>
        <w:tabs>
          <w:tab w:val="left" w:pos="1800"/>
        </w:tabs>
        <w:suppressAutoHyphens/>
        <w:spacing w:after="0" w:line="240" w:lineRule="auto"/>
        <w:jc w:val="both"/>
        <w:rPr>
          <w:rFonts w:ascii="Times-Roman" w:hAnsi="Times-Roman" w:cs="Times-Roman"/>
        </w:rPr>
      </w:pPr>
      <w:bookmarkStart w:id="1" w:name="_Hlk149559382"/>
      <w:r w:rsidRPr="00AB0642">
        <w:rPr>
          <w:rFonts w:ascii="Times New Roman" w:hAnsi="Times New Roman" w:cs="Times New Roman"/>
          <w:sz w:val="24"/>
          <w:szCs w:val="24"/>
        </w:rPr>
        <w:t>W</w:t>
      </w:r>
      <w:r w:rsidR="00EB101C" w:rsidRPr="00AB0642">
        <w:rPr>
          <w:rFonts w:ascii="Times New Roman" w:hAnsi="Times New Roman" w:cs="Times New Roman"/>
          <w:sz w:val="24"/>
          <w:szCs w:val="24"/>
        </w:rPr>
        <w:t>ykaz osób (</w:t>
      </w:r>
      <w:r w:rsidR="001D1B17" w:rsidRPr="00AB0642">
        <w:rPr>
          <w:rFonts w:ascii="Times New Roman" w:hAnsi="Times New Roman" w:cs="Times New Roman"/>
          <w:b/>
          <w:i/>
          <w:sz w:val="24"/>
          <w:szCs w:val="24"/>
        </w:rPr>
        <w:t>Załącznik Nr 4</w:t>
      </w:r>
      <w:r w:rsidR="00417FF8" w:rsidRPr="00AB0642">
        <w:rPr>
          <w:rFonts w:ascii="Times New Roman" w:hAnsi="Times New Roman" w:cs="Times New Roman"/>
          <w:b/>
          <w:i/>
          <w:sz w:val="24"/>
          <w:szCs w:val="24"/>
        </w:rPr>
        <w:t xml:space="preserve"> do SWZ</w:t>
      </w:r>
      <w:r w:rsidR="00EB101C" w:rsidRPr="00AB0642">
        <w:rPr>
          <w:rFonts w:ascii="Times New Roman" w:hAnsi="Times New Roman" w:cs="Times New Roman"/>
          <w:sz w:val="24"/>
          <w:szCs w:val="24"/>
        </w:rPr>
        <w:t>)</w:t>
      </w:r>
      <w:r w:rsidRPr="00AB0642">
        <w:rPr>
          <w:rFonts w:ascii="Times New Roman" w:hAnsi="Times New Roman" w:cs="Times New Roman"/>
          <w:sz w:val="24"/>
          <w:szCs w:val="24"/>
        </w:rPr>
        <w:t xml:space="preserve"> na moment złożenia ofert. Obligatoryjnie aktualizować na bie</w:t>
      </w:r>
      <w:r w:rsidR="00AB0642">
        <w:rPr>
          <w:rFonts w:ascii="Times-Roman" w:hAnsi="Times-Roman" w:cs="Times-Roman"/>
        </w:rPr>
        <w:t>żąco listę osób, które będą uczestniczyć w wykonaniu zamówienia.</w:t>
      </w:r>
      <w:r w:rsidRPr="00AB0642">
        <w:rPr>
          <w:rFonts w:ascii="Times-Roman" w:hAnsi="Times-Roman" w:cs="Times-Roman"/>
        </w:rPr>
        <w:t xml:space="preserve"> </w:t>
      </w:r>
    </w:p>
    <w:bookmarkEnd w:id="1"/>
    <w:p w14:paraId="74DDE13D"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5</w:t>
      </w:r>
      <w:r w:rsidR="00BE6295">
        <w:rPr>
          <w:rFonts w:ascii="Times-Roman" w:hAnsi="Times-Roman" w:cs="Times-Roman"/>
        </w:rPr>
        <w:t xml:space="preserve">. </w:t>
      </w:r>
      <w:r w:rsidR="00BE6295">
        <w:rPr>
          <w:rFonts w:ascii="Times-Roman" w:hAnsi="Times-Roman" w:cs="Times-Roman"/>
          <w:sz w:val="24"/>
          <w:szCs w:val="24"/>
        </w:rPr>
        <w:t>Wykonawca mo</w:t>
      </w:r>
      <w:r w:rsidR="00BE6295">
        <w:rPr>
          <w:rFonts w:ascii="TimesNewRoman" w:hAnsi="TimesNewRoman" w:cs="TimesNewRoman"/>
          <w:sz w:val="24"/>
          <w:szCs w:val="24"/>
        </w:rPr>
        <w:t>ż</w:t>
      </w:r>
      <w:r w:rsidR="00BE6295">
        <w:rPr>
          <w:rFonts w:ascii="Times-Roman" w:hAnsi="Times-Roman" w:cs="Times-Roman"/>
          <w:sz w:val="24"/>
          <w:szCs w:val="24"/>
        </w:rPr>
        <w:t>e polega</w:t>
      </w:r>
      <w:r w:rsidR="00BE6295">
        <w:rPr>
          <w:rFonts w:ascii="TimesNewRoman" w:hAnsi="TimesNewRoman" w:cs="TimesNewRoman"/>
          <w:sz w:val="24"/>
          <w:szCs w:val="24"/>
        </w:rPr>
        <w:t xml:space="preserve">ć </w:t>
      </w:r>
      <w:r w:rsidR="00BE6295">
        <w:rPr>
          <w:rFonts w:ascii="Times-Roman" w:hAnsi="Times-Roman" w:cs="Times-Roman"/>
          <w:sz w:val="24"/>
          <w:szCs w:val="24"/>
        </w:rPr>
        <w:t>na osobach zdolnych do wykonania zamówienia innych</w:t>
      </w:r>
    </w:p>
    <w:p w14:paraId="7F16E7C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podmiotów, niezale</w:t>
      </w:r>
      <w:r>
        <w:rPr>
          <w:rFonts w:ascii="TimesNewRoman" w:hAnsi="TimesNewRoman" w:cs="TimesNewRoman"/>
          <w:sz w:val="24"/>
          <w:szCs w:val="24"/>
        </w:rPr>
        <w:t>ż</w:t>
      </w:r>
      <w:r>
        <w:rPr>
          <w:rFonts w:ascii="Times-Roman" w:hAnsi="Times-Roman" w:cs="Times-Roman"/>
          <w:sz w:val="24"/>
          <w:szCs w:val="24"/>
        </w:rPr>
        <w:t>nie od charakteru prawnego ł</w:t>
      </w:r>
      <w:r>
        <w:rPr>
          <w:rFonts w:ascii="TimesNewRoman" w:hAnsi="TimesNewRoman" w:cs="TimesNewRoman"/>
          <w:sz w:val="24"/>
          <w:szCs w:val="24"/>
        </w:rPr>
        <w:t>ą</w:t>
      </w:r>
      <w:r>
        <w:rPr>
          <w:rFonts w:ascii="Times-Roman" w:hAnsi="Times-Roman" w:cs="Times-Roman"/>
          <w:sz w:val="24"/>
          <w:szCs w:val="24"/>
        </w:rPr>
        <w:t>cz</w:t>
      </w:r>
      <w:r>
        <w:rPr>
          <w:rFonts w:ascii="TimesNewRoman" w:hAnsi="TimesNewRoman" w:cs="TimesNewRoman"/>
          <w:sz w:val="24"/>
          <w:szCs w:val="24"/>
        </w:rPr>
        <w:t>ą</w:t>
      </w:r>
      <w:r>
        <w:rPr>
          <w:rFonts w:ascii="Times-Roman" w:hAnsi="Times-Roman" w:cs="Times-Roman"/>
          <w:sz w:val="24"/>
          <w:szCs w:val="24"/>
        </w:rPr>
        <w:t>cych go z nimi stosunków.</w:t>
      </w:r>
    </w:p>
    <w:p w14:paraId="2CC7B3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w takiej sytuacji zobowi</w:t>
      </w:r>
      <w:r>
        <w:rPr>
          <w:rFonts w:ascii="TimesNewRoman" w:hAnsi="TimesNewRoman" w:cs="TimesNewRoman"/>
          <w:sz w:val="24"/>
          <w:szCs w:val="24"/>
        </w:rPr>
        <w:t>ą</w:t>
      </w:r>
      <w:r>
        <w:rPr>
          <w:rFonts w:ascii="Times-Roman" w:hAnsi="Times-Roman" w:cs="Times-Roman"/>
          <w:sz w:val="24"/>
          <w:szCs w:val="24"/>
        </w:rPr>
        <w:t>zany jest udowodni</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cemu, i</w:t>
      </w:r>
      <w:r>
        <w:rPr>
          <w:rFonts w:ascii="TimesNewRoman" w:hAnsi="TimesNewRoman" w:cs="TimesNewRoman"/>
          <w:sz w:val="24"/>
          <w:szCs w:val="24"/>
        </w:rPr>
        <w:t xml:space="preserve">ż </w:t>
      </w: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w:t>
      </w:r>
    </w:p>
    <w:p w14:paraId="043A9A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dysponował zasobami niezb</w:t>
      </w:r>
      <w:r>
        <w:rPr>
          <w:rFonts w:ascii="TimesNewRoman" w:hAnsi="TimesNewRoman" w:cs="TimesNewRoman"/>
          <w:sz w:val="24"/>
          <w:szCs w:val="24"/>
        </w:rPr>
        <w:t>ę</w:t>
      </w:r>
      <w:r>
        <w:rPr>
          <w:rFonts w:ascii="Times-Roman" w:hAnsi="Times-Roman" w:cs="Times-Roman"/>
          <w:sz w:val="24"/>
          <w:szCs w:val="24"/>
        </w:rPr>
        <w:t>dnymi do realizacji zamówienia, w szczególno</w:t>
      </w:r>
      <w:r>
        <w:rPr>
          <w:rFonts w:ascii="TimesNewRoman" w:hAnsi="TimesNewRoman" w:cs="TimesNewRoman"/>
          <w:sz w:val="24"/>
          <w:szCs w:val="24"/>
        </w:rPr>
        <w:t>ś</w:t>
      </w:r>
      <w:r>
        <w:rPr>
          <w:rFonts w:ascii="Times-Roman" w:hAnsi="Times-Roman" w:cs="Times-Roman"/>
          <w:sz w:val="24"/>
          <w:szCs w:val="24"/>
        </w:rPr>
        <w:t>ci</w:t>
      </w:r>
    </w:p>
    <w:p w14:paraId="5743859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przedstawiaj</w:t>
      </w:r>
      <w:r>
        <w:rPr>
          <w:rFonts w:ascii="TimesNewRoman" w:hAnsi="TimesNewRoman" w:cs="TimesNewRoman"/>
          <w:sz w:val="24"/>
          <w:szCs w:val="24"/>
        </w:rPr>
        <w:t>ą</w:t>
      </w:r>
      <w:r>
        <w:rPr>
          <w:rFonts w:ascii="Times-Roman" w:hAnsi="Times-Roman" w:cs="Times-Roman"/>
          <w:sz w:val="24"/>
          <w:szCs w:val="24"/>
        </w:rPr>
        <w:t>c w tym celu pisemne zobowi</w:t>
      </w:r>
      <w:r>
        <w:rPr>
          <w:rFonts w:ascii="TimesNewRoman" w:hAnsi="TimesNewRoman" w:cs="TimesNewRoman"/>
          <w:sz w:val="24"/>
          <w:szCs w:val="24"/>
        </w:rPr>
        <w:t>ą</w:t>
      </w:r>
      <w:r>
        <w:rPr>
          <w:rFonts w:ascii="Times-Roman" w:hAnsi="Times-Roman" w:cs="Times-Roman"/>
          <w:sz w:val="24"/>
          <w:szCs w:val="24"/>
        </w:rPr>
        <w:t>zanie tych podmiotów do oddania mu do</w:t>
      </w:r>
    </w:p>
    <w:p w14:paraId="5469CA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dyspozycji niezb</w:t>
      </w:r>
      <w:r>
        <w:rPr>
          <w:rFonts w:ascii="TimesNewRoman" w:hAnsi="TimesNewRoman" w:cs="TimesNewRoman"/>
          <w:sz w:val="24"/>
          <w:szCs w:val="24"/>
        </w:rPr>
        <w:t>ę</w:t>
      </w:r>
      <w:r>
        <w:rPr>
          <w:rFonts w:ascii="Times-Roman" w:hAnsi="Times-Roman" w:cs="Times-Roman"/>
          <w:sz w:val="24"/>
          <w:szCs w:val="24"/>
        </w:rPr>
        <w:t>dnych zasobów na okres korzystania z nich przy wykonaniu</w:t>
      </w:r>
    </w:p>
    <w:p w14:paraId="798885A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zamówienia.</w:t>
      </w:r>
      <w:r w:rsidR="00A14D30">
        <w:rPr>
          <w:rFonts w:ascii="Times-Roman" w:hAnsi="Times-Roman" w:cs="Times-Roman"/>
          <w:sz w:val="24"/>
          <w:szCs w:val="24"/>
        </w:rPr>
        <w:t xml:space="preserve"> </w:t>
      </w:r>
    </w:p>
    <w:p w14:paraId="057B41E4"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6</w:t>
      </w:r>
      <w:r w:rsidR="00BE6295">
        <w:rPr>
          <w:rFonts w:ascii="Times-Roman" w:hAnsi="Times-Roman" w:cs="Times-Roman"/>
        </w:rPr>
        <w:t xml:space="preserve">. </w:t>
      </w:r>
      <w:r w:rsidR="00BE6295">
        <w:rPr>
          <w:rFonts w:ascii="Times-Roman" w:hAnsi="Times-Roman" w:cs="Times-Roman"/>
          <w:sz w:val="24"/>
          <w:szCs w:val="24"/>
        </w:rPr>
        <w:t>Wykonawcy wspólnie ubiegaj</w:t>
      </w:r>
      <w:r w:rsidR="00BE6295">
        <w:rPr>
          <w:rFonts w:ascii="TimesNewRoman" w:hAnsi="TimesNewRoman" w:cs="TimesNewRoman"/>
          <w:sz w:val="24"/>
          <w:szCs w:val="24"/>
        </w:rPr>
        <w:t>ą</w:t>
      </w:r>
      <w:r w:rsidR="00BE6295">
        <w:rPr>
          <w:rFonts w:ascii="Times-Roman" w:hAnsi="Times-Roman" w:cs="Times-Roman"/>
          <w:sz w:val="24"/>
          <w:szCs w:val="24"/>
        </w:rPr>
        <w:t>cy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musz</w:t>
      </w:r>
      <w:r w:rsidR="00BE6295">
        <w:rPr>
          <w:rFonts w:ascii="TimesNewRoman" w:hAnsi="TimesNewRoman" w:cs="TimesNewRoman"/>
          <w:sz w:val="24"/>
          <w:szCs w:val="24"/>
        </w:rPr>
        <w:t xml:space="preserve">ą </w:t>
      </w:r>
      <w:r w:rsidR="00BE6295">
        <w:rPr>
          <w:rFonts w:ascii="Times-Roman" w:hAnsi="Times-Roman" w:cs="Times-Roman"/>
          <w:sz w:val="24"/>
          <w:szCs w:val="24"/>
        </w:rPr>
        <w:t>wykaza</w:t>
      </w:r>
      <w:r w:rsidR="00BE6295">
        <w:rPr>
          <w:rFonts w:ascii="TimesNewRoman" w:hAnsi="TimesNewRoman" w:cs="TimesNewRoman"/>
          <w:sz w:val="24"/>
          <w:szCs w:val="24"/>
        </w:rPr>
        <w:t>ć</w:t>
      </w:r>
      <w:r w:rsidR="00BE6295">
        <w:rPr>
          <w:rFonts w:ascii="Times-Roman" w:hAnsi="Times-Roman" w:cs="Times-Roman"/>
          <w:sz w:val="24"/>
          <w:szCs w:val="24"/>
        </w:rPr>
        <w:t xml:space="preserve">, </w:t>
      </w:r>
      <w:r w:rsidR="00BE6295">
        <w:rPr>
          <w:rFonts w:ascii="TimesNewRoman" w:hAnsi="TimesNewRoman" w:cs="TimesNewRoman"/>
          <w:sz w:val="24"/>
          <w:szCs w:val="24"/>
        </w:rPr>
        <w:t>ż</w:t>
      </w:r>
      <w:r w:rsidR="00BE6295">
        <w:rPr>
          <w:rFonts w:ascii="Times-Roman" w:hAnsi="Times-Roman" w:cs="Times-Roman"/>
          <w:sz w:val="24"/>
          <w:szCs w:val="24"/>
        </w:rPr>
        <w:t>e</w:t>
      </w:r>
    </w:p>
    <w:p w14:paraId="649B77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warunki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lone przez Zamawiaj</w:t>
      </w:r>
      <w:r>
        <w:rPr>
          <w:rFonts w:ascii="TimesNewRoman" w:hAnsi="TimesNewRoman" w:cs="TimesNewRoman"/>
          <w:sz w:val="24"/>
          <w:szCs w:val="24"/>
        </w:rPr>
        <w:t>ą</w:t>
      </w:r>
      <w:r>
        <w:rPr>
          <w:rFonts w:ascii="Times-Roman" w:hAnsi="Times-Roman" w:cs="Times-Roman"/>
          <w:sz w:val="24"/>
          <w:szCs w:val="24"/>
        </w:rPr>
        <w:t>cego spełniaj</w:t>
      </w:r>
      <w:r>
        <w:rPr>
          <w:rFonts w:ascii="TimesNewRoman" w:hAnsi="TimesNewRoman" w:cs="TimesNewRoman"/>
          <w:sz w:val="24"/>
          <w:szCs w:val="24"/>
        </w:rPr>
        <w:t xml:space="preserve">ą </w:t>
      </w:r>
      <w:r>
        <w:rPr>
          <w:rFonts w:ascii="Times-Roman" w:hAnsi="Times-Roman" w:cs="Times-Roman"/>
          <w:sz w:val="24"/>
          <w:szCs w:val="24"/>
        </w:rPr>
        <w:t>ł</w:t>
      </w:r>
      <w:r>
        <w:rPr>
          <w:rFonts w:ascii="TimesNewRoman" w:hAnsi="TimesNewRoman" w:cs="TimesNewRoman"/>
          <w:sz w:val="24"/>
          <w:szCs w:val="24"/>
        </w:rPr>
        <w:t>ą</w:t>
      </w:r>
      <w:r>
        <w:rPr>
          <w:rFonts w:ascii="Times-Roman" w:hAnsi="Times-Roman" w:cs="Times-Roman"/>
          <w:sz w:val="24"/>
          <w:szCs w:val="24"/>
        </w:rPr>
        <w:t>cznie, z</w:t>
      </w:r>
    </w:p>
    <w:p w14:paraId="3B4677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tym, </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aden z Wykonawców nie mo</w:t>
      </w:r>
      <w:r>
        <w:rPr>
          <w:rFonts w:ascii="TimesNewRoman" w:hAnsi="TimesNewRoman" w:cs="TimesNewRoman"/>
          <w:sz w:val="24"/>
          <w:szCs w:val="24"/>
        </w:rPr>
        <w:t>ż</w:t>
      </w:r>
      <w:r>
        <w:rPr>
          <w:rFonts w:ascii="Times-Roman" w:hAnsi="Times-Roman" w:cs="Times-Roman"/>
          <w:sz w:val="24"/>
          <w:szCs w:val="24"/>
        </w:rPr>
        <w:t>e podlega</w:t>
      </w:r>
      <w:r>
        <w:rPr>
          <w:rFonts w:ascii="TimesNewRoman" w:hAnsi="TimesNewRoman" w:cs="TimesNewRoman"/>
          <w:sz w:val="24"/>
          <w:szCs w:val="24"/>
        </w:rPr>
        <w:t xml:space="preserve">ć </w:t>
      </w:r>
      <w:r>
        <w:rPr>
          <w:rFonts w:ascii="Times-Roman" w:hAnsi="Times-Roman" w:cs="Times-Roman"/>
          <w:sz w:val="24"/>
          <w:szCs w:val="24"/>
        </w:rPr>
        <w:t>wykluczeniu.</w:t>
      </w:r>
    </w:p>
    <w:p w14:paraId="19624496"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14:paraId="69EDE9FC" w14:textId="77777777" w:rsidR="008A116A" w:rsidRPr="008A116A" w:rsidRDefault="008A116A" w:rsidP="008A116A">
      <w:pPr>
        <w:spacing w:before="28" w:after="240" w:line="240" w:lineRule="auto"/>
        <w:rPr>
          <w:rFonts w:ascii="Times New Roman" w:eastAsia="Times New Roman" w:hAnsi="Times New Roman" w:cs="Times New Roman"/>
          <w:sz w:val="24"/>
          <w:szCs w:val="24"/>
          <w:lang w:eastAsia="pl-PL"/>
        </w:rPr>
      </w:pPr>
    </w:p>
    <w:p w14:paraId="67364AED"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Jeżeli Wykonawca polega na zdolnościach technicznych i zawodowych lub sytuacji ekonomicznej i finansowej innych podmiotów, musi udowodnić Zamawiającemu, że realizując zamówienie będzie dysponował niezbędnymi zasobami tych podmiotów, w szczególności przedstawiając pisemne (oryginał dokumentu) zobowiązanie tych podmiotów do oddania mu do dyspozycji niezbędnych zasobów na potrzeby realizacji zamówienia. Wymaga się, aby dokument w szczególności zawierał informacje: o zakresie dostępnych Wykonawcy zasobów innego podmiotu, o sposobie wykorzystania zasobów innego podmiotu przez Wykonawcę przy wykonywaniu zamówienia, o charakterze stosunku, jaki będzie łączył Wykonawcę z innym podmiotem, o zakresie i okresie udziału innego podmiotu przy wykonywaniu zamówienia.</w:t>
      </w:r>
    </w:p>
    <w:p w14:paraId="28E552E5"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zdolności techniczne lub zawodowe podmiotu, który udostępni Wykonawcy niezbędne zasoby na potrzeby realizacji zamówienia, nie potwierdzą spełnienia przez Wykonawcę warunków udziału w postępowaniu, Zamawiający zażąda, aby Wykonawca w terminie określonym przez Zamawiającego:</w:t>
      </w:r>
    </w:p>
    <w:p w14:paraId="00A9EB25"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zastąpił ten podmiot innym podmiotem lub podmiotami lub</w:t>
      </w:r>
    </w:p>
    <w:p w14:paraId="11AE96A7"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zobowiązał się do osobistego wykonania zamówienia.</w:t>
      </w:r>
    </w:p>
    <w:p w14:paraId="432BF57E"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p>
    <w:p w14:paraId="0875C1B6" w14:textId="77777777" w:rsidR="008A116A" w:rsidRPr="008A116A" w:rsidRDefault="008A116A" w:rsidP="008A116A">
      <w:pPr>
        <w:spacing w:before="100" w:beforeAutospacing="1" w:after="198"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2) nie podlegają wykluczeniu w sytuacjach jak w art. 108 -111 ustawy PZP</w:t>
      </w:r>
    </w:p>
    <w:tbl>
      <w:tblPr>
        <w:tblW w:w="9270" w:type="dxa"/>
        <w:tblCellSpacing w:w="0" w:type="dxa"/>
        <w:tblCellMar>
          <w:top w:w="105" w:type="dxa"/>
          <w:left w:w="105" w:type="dxa"/>
          <w:bottom w:w="105" w:type="dxa"/>
          <w:right w:w="105" w:type="dxa"/>
        </w:tblCellMar>
        <w:tblLook w:val="04A0" w:firstRow="1" w:lastRow="0" w:firstColumn="1" w:lastColumn="0" w:noHBand="0" w:noVBand="1"/>
      </w:tblPr>
      <w:tblGrid>
        <w:gridCol w:w="4435"/>
        <w:gridCol w:w="4835"/>
      </w:tblGrid>
      <w:tr w:rsidR="008A116A" w:rsidRPr="008A116A" w14:paraId="7B5CADB5" w14:textId="77777777" w:rsidTr="008A116A">
        <w:trPr>
          <w:trHeight w:val="360"/>
          <w:tblCellSpacing w:w="0" w:type="dxa"/>
        </w:trPr>
        <w:tc>
          <w:tcPr>
            <w:tcW w:w="9030" w:type="dxa"/>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8951BEA" w14:textId="77777777" w:rsidR="008A116A" w:rsidRPr="008A116A" w:rsidRDefault="008A116A" w:rsidP="008A116A">
            <w:pPr>
              <w:spacing w:before="28" w:after="119" w:line="240" w:lineRule="auto"/>
              <w:jc w:val="center"/>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NIEPODLEGANIE WYKLUCZENIU</w:t>
            </w:r>
          </w:p>
        </w:tc>
      </w:tr>
      <w:tr w:rsidR="008A116A" w:rsidRPr="008A116A" w14:paraId="73BEA3FD" w14:textId="77777777" w:rsidTr="008A116A">
        <w:trPr>
          <w:trHeight w:val="345"/>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D80E075"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nazwa</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2FAAF7"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Dokumenty/oświadczenia składane wraz z ofertą</w:t>
            </w:r>
          </w:p>
        </w:tc>
      </w:tr>
      <w:tr w:rsidR="008A116A" w:rsidRPr="008A116A" w14:paraId="31C33F6D" w14:textId="77777777" w:rsidTr="008A116A">
        <w:trPr>
          <w:trHeight w:val="1230"/>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3A60E14"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art. 108-111 ustawy PZP</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770821" w14:textId="77777777" w:rsidR="008A116A" w:rsidRPr="008A116A" w:rsidRDefault="008A116A" w:rsidP="00BB1234">
            <w:pPr>
              <w:numPr>
                <w:ilvl w:val="0"/>
                <w:numId w:val="16"/>
              </w:num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oświadczenie (</w:t>
            </w:r>
            <w:r w:rsidR="0035372A">
              <w:rPr>
                <w:rFonts w:ascii="Times New Roman" w:eastAsia="Times New Roman" w:hAnsi="Times New Roman" w:cs="Times New Roman"/>
                <w:b/>
                <w:bCs/>
                <w:sz w:val="24"/>
                <w:szCs w:val="24"/>
                <w:lang w:eastAsia="pl-PL"/>
              </w:rPr>
              <w:t>załącznik Nr 3</w:t>
            </w:r>
            <w:r w:rsidRPr="008A116A">
              <w:rPr>
                <w:rFonts w:ascii="Times New Roman" w:eastAsia="Times New Roman" w:hAnsi="Times New Roman" w:cs="Times New Roman"/>
                <w:sz w:val="24"/>
                <w:szCs w:val="24"/>
                <w:lang w:eastAsia="pl-PL"/>
              </w:rPr>
              <w:t xml:space="preserve"> d</w:t>
            </w:r>
            <w:r w:rsidRPr="008A116A">
              <w:rPr>
                <w:rFonts w:ascii="Times New Roman" w:eastAsia="Times New Roman" w:hAnsi="Times New Roman" w:cs="Times New Roman"/>
                <w:b/>
                <w:bCs/>
                <w:sz w:val="24"/>
                <w:szCs w:val="24"/>
                <w:lang w:eastAsia="pl-PL"/>
              </w:rPr>
              <w:t>o SWZ</w:t>
            </w:r>
            <w:r w:rsidRPr="008A116A">
              <w:rPr>
                <w:rFonts w:ascii="Times New Roman" w:eastAsia="Times New Roman" w:hAnsi="Times New Roman" w:cs="Times New Roman"/>
                <w:sz w:val="24"/>
                <w:szCs w:val="24"/>
                <w:lang w:eastAsia="pl-PL"/>
              </w:rPr>
              <w:t>)</w:t>
            </w:r>
          </w:p>
          <w:p w14:paraId="257FC55D" w14:textId="55508C18" w:rsidR="008A116A" w:rsidRPr="008A116A" w:rsidRDefault="008A116A" w:rsidP="00967C38">
            <w:pPr>
              <w:numPr>
                <w:ilvl w:val="0"/>
                <w:numId w:val="16"/>
              </w:num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aktualny odpis z właściwego rejestru lub zaświadczenie o wpisie do ewidencji działalności gospodarczej, jeżeli odrębne przepisy wymagają wpisu do rejestru lub zgłoszenia do ewidencji działalności gospodarczej, wystawiony nie wcześniej niż 6 (sześć) miesięcy przed upływem terminu składania ofert, potwierdzający dopuszczenie Wykonawcy do obrotu prawnego, w zakresie objętym zamówieniem, chyba że Zamawiający może ją uzyskać w szczególności za pomocą bezpłatnych i ogólnodostępnych baz danych, w szczególności rejestrów publicznych w rozumieniu ustawy z dnia 17 lutego 2005 r. o informatyzacji działalności podmiotów realizujących zadania publiczne (t.j. Dz. U</w:t>
            </w:r>
            <w:r w:rsidR="00967C38">
              <w:rPr>
                <w:rFonts w:ascii="Times New Roman" w:eastAsia="Times New Roman" w:hAnsi="Times New Roman" w:cs="Times New Roman"/>
                <w:sz w:val="24"/>
                <w:szCs w:val="24"/>
                <w:lang w:eastAsia="pl-PL"/>
              </w:rPr>
              <w:t>. z 202</w:t>
            </w:r>
            <w:r w:rsidR="008E06FB">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w:t>
            </w:r>
            <w:r w:rsidR="00AF6262">
              <w:rPr>
                <w:rFonts w:ascii="Times New Roman" w:eastAsia="Times New Roman" w:hAnsi="Times New Roman" w:cs="Times New Roman"/>
                <w:sz w:val="24"/>
                <w:szCs w:val="24"/>
                <w:lang w:eastAsia="pl-PL"/>
              </w:rPr>
              <w:t xml:space="preserve">1557 </w:t>
            </w:r>
            <w:r w:rsidR="008E06FB">
              <w:rPr>
                <w:rFonts w:ascii="Times New Roman" w:eastAsia="Times New Roman" w:hAnsi="Times New Roman" w:cs="Times New Roman"/>
                <w:sz w:val="24"/>
                <w:szCs w:val="24"/>
                <w:lang w:eastAsia="pl-PL"/>
              </w:rPr>
              <w:t>)</w:t>
            </w:r>
          </w:p>
        </w:tc>
      </w:tr>
    </w:tbl>
    <w:p w14:paraId="2A650CBE"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p>
    <w:p w14:paraId="01A6AE31" w14:textId="77777777" w:rsidR="008A116A" w:rsidRPr="008A116A" w:rsidRDefault="008A116A" w:rsidP="008A116A">
      <w:pPr>
        <w:spacing w:before="100" w:beforeAutospacing="1" w:after="0" w:line="276" w:lineRule="auto"/>
        <w:ind w:left="284"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2. Wykonawcy mogą wspólnie ubiegać się o udzielenie zamówienia na </w:t>
      </w:r>
      <w:proofErr w:type="gramStart"/>
      <w:r w:rsidRPr="008A116A">
        <w:rPr>
          <w:rFonts w:ascii="Times New Roman" w:eastAsia="Times New Roman" w:hAnsi="Times New Roman" w:cs="Times New Roman"/>
          <w:sz w:val="24"/>
          <w:szCs w:val="24"/>
          <w:lang w:eastAsia="pl-PL"/>
        </w:rPr>
        <w:t>usługi .</w:t>
      </w:r>
      <w:proofErr w:type="gramEnd"/>
      <w:r w:rsidRPr="008A116A">
        <w:rPr>
          <w:rFonts w:ascii="Times New Roman" w:eastAsia="Times New Roman" w:hAnsi="Times New Roman" w:cs="Times New Roman"/>
          <w:sz w:val="24"/>
          <w:szCs w:val="24"/>
          <w:lang w:eastAsia="pl-PL"/>
        </w:rPr>
        <w:t xml:space="preserve"> W takim przypadku Wykonawcy wspólnie ubiegający się o zamówienie (konsorcjum firm, spółka cywilna) ustanawiają pełnomocnika do reprezentowania ich w postępowaniu o udzielenie zamówienia albo reprezentowania w postępowaniu i zawarcia umowy w sprawie niniejszego zamówienia.</w:t>
      </w:r>
    </w:p>
    <w:p w14:paraId="7275471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3. W przypadku Wykonawców wspólnie ubiegających się o udzielenie zamówienia:</w:t>
      </w:r>
    </w:p>
    <w:p w14:paraId="18364862" w14:textId="77777777" w:rsidR="008A116A" w:rsidRPr="008A116A" w:rsidRDefault="008A116A"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żaden z nich nie może podlegać wykluczeniu w okolicznoś</w:t>
      </w:r>
      <w:r w:rsidR="00BF5E7A">
        <w:rPr>
          <w:rFonts w:ascii="Times New Roman" w:eastAsia="Times New Roman" w:hAnsi="Times New Roman" w:cs="Times New Roman"/>
          <w:sz w:val="24"/>
          <w:szCs w:val="24"/>
          <w:lang w:eastAsia="pl-PL"/>
        </w:rPr>
        <w:t>ciach, o których mowa w rozdz. 5</w:t>
      </w:r>
      <w:r w:rsidRPr="008A116A">
        <w:rPr>
          <w:rFonts w:ascii="Times New Roman" w:eastAsia="Times New Roman" w:hAnsi="Times New Roman" w:cs="Times New Roman"/>
          <w:sz w:val="24"/>
          <w:szCs w:val="24"/>
          <w:lang w:eastAsia="pl-PL"/>
        </w:rPr>
        <w:t xml:space="preserve"> pkt 1 ppkt 2 SWZ, natomiast spełnienie warunków udziału w postępowaniu Wykonawcy wykazują łącznie.</w:t>
      </w:r>
    </w:p>
    <w:p w14:paraId="758387A1" w14:textId="77777777" w:rsidR="008A116A" w:rsidRPr="008A116A" w:rsidRDefault="00F96A2E"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oświadczenia i dokumenty</w:t>
      </w:r>
      <w:r w:rsidR="008A116A" w:rsidRPr="008A116A">
        <w:rPr>
          <w:rFonts w:ascii="Times New Roman" w:eastAsia="Times New Roman" w:hAnsi="Times New Roman" w:cs="Times New Roman"/>
          <w:sz w:val="24"/>
          <w:szCs w:val="24"/>
          <w:lang w:eastAsia="pl-PL"/>
        </w:rPr>
        <w:t xml:space="preserve"> składa każdy z Wykonawców wspólnie ubiegających się o zamówienie w zakresie, w którym każdy z nich wykazuje spełnienie warunków udziału w postępowaniu oraz brak podstaw do wykluczenia.</w:t>
      </w:r>
    </w:p>
    <w:p w14:paraId="51F715E3"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2" w:name="_Hlk43272394"/>
      <w:bookmarkEnd w:id="2"/>
      <w:r w:rsidRPr="008A116A">
        <w:rPr>
          <w:rFonts w:ascii="Times New Roman" w:eastAsia="Times New Roman" w:hAnsi="Times New Roman" w:cs="Times New Roman"/>
          <w:sz w:val="24"/>
          <w:szCs w:val="24"/>
          <w:lang w:eastAsia="pl-PL"/>
        </w:rPr>
        <w:t xml:space="preserve">4. Zawrą umowę na warunkach określonych w projekcie umowy według </w:t>
      </w:r>
      <w:r w:rsidRPr="008A116A">
        <w:rPr>
          <w:rFonts w:ascii="Times New Roman" w:eastAsia="Times New Roman" w:hAnsi="Times New Roman" w:cs="Times New Roman"/>
          <w:b/>
          <w:bCs/>
          <w:sz w:val="24"/>
          <w:szCs w:val="24"/>
          <w:lang w:eastAsia="pl-PL"/>
        </w:rPr>
        <w:t>załącznika nr 7 do SWZ</w:t>
      </w:r>
      <w:r w:rsidRPr="008A116A">
        <w:rPr>
          <w:rFonts w:ascii="Times New Roman" w:eastAsia="Times New Roman" w:hAnsi="Times New Roman" w:cs="Times New Roman"/>
          <w:sz w:val="24"/>
          <w:szCs w:val="24"/>
          <w:lang w:eastAsia="pl-PL"/>
        </w:rPr>
        <w:t>.</w:t>
      </w:r>
    </w:p>
    <w:p w14:paraId="0F0F7C9C"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5. Zamawiający dokona oceny spełniania warunków udziału w postępowaniu na podstawie </w:t>
      </w:r>
      <w:r w:rsidRPr="008A116A">
        <w:rPr>
          <w:rFonts w:ascii="Times New Roman" w:eastAsia="Times New Roman" w:hAnsi="Times New Roman" w:cs="Times New Roman"/>
          <w:sz w:val="24"/>
          <w:szCs w:val="24"/>
          <w:lang w:eastAsia="pl-PL"/>
        </w:rPr>
        <w:br/>
        <w:t xml:space="preserve">oświadczeń i dokumentów złożonych przez Wykonawcę, o których mowa w niniejszym rozdziale </w:t>
      </w:r>
      <w:r w:rsidRPr="008A116A">
        <w:rPr>
          <w:rFonts w:ascii="Times New Roman" w:eastAsia="Times New Roman" w:hAnsi="Times New Roman" w:cs="Times New Roman"/>
          <w:sz w:val="24"/>
          <w:szCs w:val="24"/>
          <w:lang w:eastAsia="pl-PL"/>
        </w:rPr>
        <w:br/>
        <w:t xml:space="preserve">na zasadzie spełnia – nie spełnia. Z treści złożonych dokumentów musi wynikać jednoznacznie, iż </w:t>
      </w:r>
      <w:r w:rsidRPr="008A116A">
        <w:rPr>
          <w:rFonts w:ascii="Times New Roman" w:eastAsia="Times New Roman" w:hAnsi="Times New Roman" w:cs="Times New Roman"/>
          <w:sz w:val="24"/>
          <w:szCs w:val="24"/>
          <w:lang w:eastAsia="pl-PL"/>
        </w:rPr>
        <w:br/>
        <w:t>Wykonawca spełnił warunki wymienione wyżej.</w:t>
      </w:r>
    </w:p>
    <w:p w14:paraId="602C29A9"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3" w:name="_Hlk43272412"/>
      <w:bookmarkEnd w:id="3"/>
      <w:r w:rsidRPr="008A116A">
        <w:rPr>
          <w:rFonts w:ascii="Times New Roman" w:eastAsia="Times New Roman" w:hAnsi="Times New Roman" w:cs="Times New Roman"/>
          <w:sz w:val="24"/>
          <w:szCs w:val="24"/>
          <w:lang w:eastAsia="pl-PL"/>
        </w:rPr>
        <w:t xml:space="preserve">6. Wykonawca składa oświadczenie wraz z listą podmiotów należących do tej samej grupy </w:t>
      </w:r>
      <w:r w:rsidRPr="008A116A">
        <w:rPr>
          <w:rFonts w:ascii="Times New Roman" w:eastAsia="Times New Roman" w:hAnsi="Times New Roman" w:cs="Times New Roman"/>
          <w:sz w:val="24"/>
          <w:szCs w:val="24"/>
          <w:lang w:eastAsia="pl-PL"/>
        </w:rPr>
        <w:br/>
        <w:t xml:space="preserve">kapitałowej albo z informacją o braku przynależności do grupy kapitałowej według </w:t>
      </w:r>
      <w:r w:rsidR="001D1B17">
        <w:rPr>
          <w:rFonts w:ascii="Times New Roman" w:eastAsia="Times New Roman" w:hAnsi="Times New Roman" w:cs="Times New Roman"/>
          <w:b/>
          <w:bCs/>
          <w:sz w:val="24"/>
          <w:szCs w:val="24"/>
          <w:lang w:eastAsia="pl-PL"/>
        </w:rPr>
        <w:t>załącznika nr</w:t>
      </w:r>
      <w:r w:rsidR="001D1B17">
        <w:rPr>
          <w:rFonts w:ascii="Times New Roman" w:eastAsia="Times New Roman" w:hAnsi="Times New Roman" w:cs="Times New Roman"/>
          <w:b/>
          <w:bCs/>
          <w:sz w:val="24"/>
          <w:szCs w:val="24"/>
          <w:lang w:eastAsia="pl-PL"/>
        </w:rPr>
        <w:br/>
        <w:t>6</w:t>
      </w:r>
      <w:r w:rsidRPr="008A116A">
        <w:rPr>
          <w:rFonts w:ascii="Times New Roman" w:eastAsia="Times New Roman" w:hAnsi="Times New Roman" w:cs="Times New Roman"/>
          <w:sz w:val="24"/>
          <w:szCs w:val="24"/>
          <w:lang w:eastAsia="pl-PL"/>
        </w:rPr>
        <w:t xml:space="preserve"> do SWZ. </w:t>
      </w:r>
      <w:r w:rsidRPr="008A116A">
        <w:rPr>
          <w:rFonts w:ascii="Times New Roman" w:eastAsia="Times New Roman" w:hAnsi="Times New Roman" w:cs="Times New Roman"/>
          <w:b/>
          <w:bCs/>
          <w:sz w:val="24"/>
          <w:szCs w:val="24"/>
          <w:u w:val="single"/>
          <w:lang w:eastAsia="pl-PL"/>
        </w:rPr>
        <w:t>UWAGA!! NIE SKŁADAĆ RAZEM Z OFERTĄ.</w:t>
      </w:r>
      <w:r w:rsidRPr="008A116A">
        <w:rPr>
          <w:rFonts w:ascii="Times New Roman" w:eastAsia="Times New Roman" w:hAnsi="Times New Roman" w:cs="Times New Roman"/>
          <w:b/>
          <w:bCs/>
          <w:sz w:val="24"/>
          <w:szCs w:val="24"/>
          <w:lang w:eastAsia="pl-PL"/>
        </w:rPr>
        <w:t xml:space="preserve"> Wykonawca w terminie 3 dni </w:t>
      </w:r>
      <w:r w:rsidRPr="008A116A">
        <w:rPr>
          <w:rFonts w:ascii="Times New Roman" w:eastAsia="Times New Roman" w:hAnsi="Times New Roman" w:cs="Times New Roman"/>
          <w:b/>
          <w:bCs/>
          <w:sz w:val="24"/>
          <w:szCs w:val="24"/>
          <w:lang w:eastAsia="pl-PL"/>
        </w:rPr>
        <w:br/>
        <w:t xml:space="preserve">od zamieszczenia na stronie internetowej Zamawiającego informacji o wyborze, przekazuje </w:t>
      </w:r>
      <w:r w:rsidRPr="008A116A">
        <w:rPr>
          <w:rFonts w:ascii="Times New Roman" w:eastAsia="Times New Roman" w:hAnsi="Times New Roman" w:cs="Times New Roman"/>
          <w:b/>
          <w:bCs/>
          <w:sz w:val="24"/>
          <w:szCs w:val="24"/>
          <w:lang w:eastAsia="pl-PL"/>
        </w:rPr>
        <w:br/>
        <w:t xml:space="preserve">Zamawiającemu oświadczenie o przynależności lub braku przynależności do grupy kapitałowej, </w:t>
      </w:r>
    </w:p>
    <w:p w14:paraId="1947330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o którym m</w:t>
      </w:r>
      <w:r w:rsidR="001D1B17">
        <w:rPr>
          <w:rFonts w:ascii="Times New Roman" w:eastAsia="Times New Roman" w:hAnsi="Times New Roman" w:cs="Times New Roman"/>
          <w:b/>
          <w:bCs/>
          <w:sz w:val="24"/>
          <w:szCs w:val="24"/>
          <w:lang w:eastAsia="pl-PL"/>
        </w:rPr>
        <w:t>owa wyżej według załącznika nr 6</w:t>
      </w:r>
      <w:r w:rsidRPr="008A116A">
        <w:rPr>
          <w:rFonts w:ascii="Times New Roman" w:eastAsia="Times New Roman" w:hAnsi="Times New Roman" w:cs="Times New Roman"/>
          <w:b/>
          <w:bCs/>
          <w:sz w:val="24"/>
          <w:szCs w:val="24"/>
          <w:lang w:eastAsia="pl-PL"/>
        </w:rPr>
        <w:t xml:space="preserve"> do SWZ. </w:t>
      </w:r>
      <w:r w:rsidRPr="008A116A">
        <w:rPr>
          <w:rFonts w:ascii="Times New Roman" w:eastAsia="Times New Roman" w:hAnsi="Times New Roman" w:cs="Times New Roman"/>
          <w:sz w:val="24"/>
          <w:szCs w:val="24"/>
          <w:lang w:eastAsia="pl-PL"/>
        </w:rPr>
        <w:t xml:space="preserve">Wraz ze złożeniem oświadczenia, </w:t>
      </w:r>
      <w:r w:rsidRPr="008A116A">
        <w:rPr>
          <w:rFonts w:ascii="Times New Roman" w:eastAsia="Times New Roman" w:hAnsi="Times New Roman" w:cs="Times New Roman"/>
          <w:sz w:val="24"/>
          <w:szCs w:val="24"/>
          <w:lang w:eastAsia="pl-PL"/>
        </w:rPr>
        <w:br/>
        <w:t xml:space="preserve">Wykonawca może przedstawić dowody, że powiązania z innym Wykonawcą nie prowadzą do </w:t>
      </w:r>
      <w:r w:rsidRPr="008A116A">
        <w:rPr>
          <w:rFonts w:ascii="Times New Roman" w:eastAsia="Times New Roman" w:hAnsi="Times New Roman" w:cs="Times New Roman"/>
          <w:sz w:val="24"/>
          <w:szCs w:val="24"/>
          <w:lang w:eastAsia="pl-PL"/>
        </w:rPr>
        <w:br/>
        <w:t xml:space="preserve">zakłócenia konkurencji w postępowaniu o udzielenie niniejszego zamówienia. Zamawiający </w:t>
      </w:r>
      <w:r w:rsidRPr="008A116A">
        <w:rPr>
          <w:rFonts w:ascii="Times New Roman" w:eastAsia="Times New Roman" w:hAnsi="Times New Roman" w:cs="Times New Roman"/>
          <w:sz w:val="24"/>
          <w:szCs w:val="24"/>
          <w:lang w:eastAsia="pl-PL"/>
        </w:rPr>
        <w:br/>
        <w:t xml:space="preserve">zwróci się do Wykonawcy o udzielenie w określonym terminie wyjaśnień dotyczących </w:t>
      </w:r>
      <w:r w:rsidRPr="008A116A">
        <w:rPr>
          <w:rFonts w:ascii="Times New Roman" w:eastAsia="Times New Roman" w:hAnsi="Times New Roman" w:cs="Times New Roman"/>
          <w:sz w:val="24"/>
          <w:szCs w:val="24"/>
          <w:lang w:eastAsia="pl-PL"/>
        </w:rPr>
        <w:br/>
        <w:t xml:space="preserve">podmiotów, o których mowa w art. 109 ust. 1 pkt 6 Pzp istniejących między przedsiębiorcami, w </w:t>
      </w:r>
      <w:r w:rsidRPr="008A116A">
        <w:rPr>
          <w:rFonts w:ascii="Times New Roman" w:eastAsia="Times New Roman" w:hAnsi="Times New Roman" w:cs="Times New Roman"/>
          <w:sz w:val="24"/>
          <w:szCs w:val="24"/>
          <w:lang w:eastAsia="pl-PL"/>
        </w:rPr>
        <w:br/>
        <w:t>celu ustalenia czy zachodzą przesłanki wykluczenia Wykonawcy.</w:t>
      </w:r>
    </w:p>
    <w:p w14:paraId="5B7E60D3"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W przypadku ofert wspólnych, wszyscy Wykonawcy występujący wspólnie muszą spełniać powyższy warunek. Zamawiający będzie oceniał powyższy warunek na podstawie złożonych dokumentów potwierdzających spełnienie warunku. Ocena będzie dokonana systemem spełni/nie spełnia.</w:t>
      </w:r>
    </w:p>
    <w:p w14:paraId="1A555619" w14:textId="77777777" w:rsidR="008A116A" w:rsidRPr="008A116A" w:rsidRDefault="008A116A" w:rsidP="008A116A">
      <w:pPr>
        <w:spacing w:before="100" w:beforeAutospacing="1" w:after="0" w:line="276" w:lineRule="auto"/>
        <w:ind w:left="425" w:hanging="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7. W przypadku, gdy Zamawiający jest podmiotem, na rzecz którego usługi wskazane w wykazie, o którym mowa w niniejszym rozdziale, pkt 1 ppkt 1 tabela </w:t>
      </w:r>
      <w:proofErr w:type="gramStart"/>
      <w:r w:rsidRPr="008A116A">
        <w:rPr>
          <w:rFonts w:ascii="Times New Roman" w:eastAsia="Times New Roman" w:hAnsi="Times New Roman" w:cs="Times New Roman"/>
          <w:sz w:val="24"/>
          <w:szCs w:val="24"/>
          <w:lang w:eastAsia="pl-PL"/>
        </w:rPr>
        <w:t>pt. ,,</w:t>
      </w:r>
      <w:r w:rsidRPr="008A116A">
        <w:rPr>
          <w:rFonts w:ascii="Times New Roman" w:eastAsia="Times New Roman" w:hAnsi="Times New Roman" w:cs="Times New Roman"/>
          <w:b/>
          <w:bCs/>
          <w:sz w:val="24"/>
          <w:szCs w:val="24"/>
          <w:lang w:eastAsia="pl-PL"/>
        </w:rPr>
        <w:t>SPEŁNIANIE</w:t>
      </w:r>
      <w:proofErr w:type="gramEnd"/>
      <w:r w:rsidRPr="008A116A">
        <w:rPr>
          <w:rFonts w:ascii="Times New Roman" w:eastAsia="Times New Roman" w:hAnsi="Times New Roman" w:cs="Times New Roman"/>
          <w:b/>
          <w:bCs/>
          <w:sz w:val="24"/>
          <w:szCs w:val="24"/>
          <w:lang w:eastAsia="pl-PL"/>
        </w:rPr>
        <w:t xml:space="preserve"> WARUNKÓW UDZIAŁU W POSTĘPOWANIU”,</w:t>
      </w:r>
      <w:r w:rsidRPr="008A116A">
        <w:rPr>
          <w:rFonts w:ascii="Times New Roman" w:eastAsia="Times New Roman" w:hAnsi="Times New Roman" w:cs="Times New Roman"/>
          <w:sz w:val="24"/>
          <w:szCs w:val="24"/>
          <w:lang w:eastAsia="pl-PL"/>
        </w:rPr>
        <w:t xml:space="preserve"> kolumna ,,zdolności techniczne i zawodowe”, zostały wcześniej wykonane, Wykonawca nie ma obowiązku przedkładania dowodów, o których mowa powyżej.</w:t>
      </w:r>
    </w:p>
    <w:p w14:paraId="3860D14E" w14:textId="553C3C2E" w:rsidR="008A116A" w:rsidRPr="008A116A" w:rsidRDefault="008A116A" w:rsidP="007E5CBA">
      <w:pPr>
        <w:spacing w:before="100" w:beforeAutospacing="1" w:after="0" w:line="276" w:lineRule="auto"/>
        <w:ind w:left="425" w:hanging="425"/>
        <w:rPr>
          <w:rFonts w:ascii="Times New Roman" w:eastAsia="Times New Roman" w:hAnsi="Times New Roman" w:cs="Times New Roman"/>
          <w:sz w:val="24"/>
          <w:szCs w:val="24"/>
          <w:lang w:eastAsia="pl-PL"/>
        </w:rPr>
      </w:pPr>
      <w:bookmarkStart w:id="4" w:name="_Hlk43272456"/>
      <w:bookmarkEnd w:id="4"/>
      <w:r w:rsidRPr="008A116A">
        <w:rPr>
          <w:rFonts w:ascii="Times New Roman" w:eastAsia="Times New Roman" w:hAnsi="Times New Roman" w:cs="Times New Roman"/>
          <w:sz w:val="24"/>
          <w:szCs w:val="24"/>
          <w:lang w:eastAsia="pl-PL"/>
        </w:rPr>
        <w:t xml:space="preserve">8. Wykonawca składa oświadczenie o przynależności do sektora małych lub średnich przedsiębiorstw według </w:t>
      </w:r>
      <w:r w:rsidR="0035372A">
        <w:rPr>
          <w:rFonts w:ascii="Times New Roman" w:eastAsia="Times New Roman" w:hAnsi="Times New Roman" w:cs="Times New Roman"/>
          <w:b/>
          <w:bCs/>
          <w:sz w:val="24"/>
          <w:szCs w:val="24"/>
          <w:lang w:eastAsia="pl-PL"/>
        </w:rPr>
        <w:t>załącznika nr 8</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 xml:space="preserve"> oraz oświadczenie, że Wykonawca nie jest w stanie upadłości i likwidacji, oraz nie ma zaległości wobec ZUS i US według </w:t>
      </w:r>
      <w:r w:rsidR="0035372A">
        <w:rPr>
          <w:rFonts w:ascii="Times New Roman" w:eastAsia="Times New Roman" w:hAnsi="Times New Roman" w:cs="Times New Roman"/>
          <w:b/>
          <w:bCs/>
          <w:sz w:val="24"/>
          <w:szCs w:val="24"/>
          <w:lang w:eastAsia="pl-PL"/>
        </w:rPr>
        <w:t>załącznika nr 9</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w:t>
      </w:r>
    </w:p>
    <w:p w14:paraId="754A5F9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Informacja dla Wykonawców mających siedzibę lub miejsce zamieszkania poza terytorium Rzeczypospolitej Polskiej:</w:t>
      </w:r>
    </w:p>
    <w:p w14:paraId="414153C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Wykonawca ma siedzibę lub miejsce zamieszkania poza terytorium Rzeczypospolitej Polskiej, zamiast dokumentów, o których mowa w niniejszym rozdziale SWZ składa dokument lub dokumenty wystawione w kraju, w którym ma siedzibę lub miejsce zamieszkania, potwierdzające odpowiednio, że nie otwarto jego likwidacji ani nie ogłoszono upadłości.</w:t>
      </w:r>
    </w:p>
    <w:p w14:paraId="02370CBA"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Jeżeli w kraju miejsca zamieszkania osoby lub w kraju, w którym Wykonawca ma siedzibę lub miejsce zamieszkania, nie wydaje się dokumentów, o których mowa w niniejszym rozdziale SWZ,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Dokumenty, o których mowa w niniejszym rozdziale lub zastępujący je dokument, o którym mowa w niniejszym rozdziale SWZ, powinny być wystawione nie wcześniej niż 6 miesięcy przed upływem terminu składania ofert. </w:t>
      </w:r>
    </w:p>
    <w:p w14:paraId="14EFE77B"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 przypadku wątpliwości, co do treści dokumentu złożonego przez Wykonawcę mającego siedzibę lub miejsce zamieszkania poza terytorium Rzeczypospolitej Polskiej, Zamawiający może zwrócić się do właściwych organów zamieszkania, z wnioskiem o udzielenie niezbędnych informacji dotyczących przedłożonego dokumentu.</w:t>
      </w:r>
    </w:p>
    <w:p w14:paraId="52901E18"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9. Przy wspólnym ubieganiu się przez Wykonawców o udzielenie zamówienia na usługi społeczne,</w:t>
      </w:r>
      <w:r w:rsidRPr="008A116A">
        <w:rPr>
          <w:rFonts w:ascii="Times New Roman" w:eastAsia="Times New Roman" w:hAnsi="Times New Roman" w:cs="Times New Roman"/>
          <w:sz w:val="24"/>
          <w:szCs w:val="24"/>
          <w:lang w:eastAsia="pl-PL"/>
        </w:rPr>
        <w:br/>
        <w:t>dokument pełnomocnictwa musi być:</w:t>
      </w:r>
    </w:p>
    <w:p w14:paraId="7DDF6957" w14:textId="77777777" w:rsidR="008A116A" w:rsidRPr="008A116A" w:rsidRDefault="008A116A" w:rsidP="00BF5E7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a) załączony do oferty i zawierać w szczególności wskazanie: postępowania o zamówienie na usługi społeczne, którego dotyczy, nazwę i adres Wykonawców </w:t>
      </w:r>
      <w:r w:rsidRPr="008A116A">
        <w:rPr>
          <w:rFonts w:ascii="Times New Roman" w:eastAsia="Times New Roman" w:hAnsi="Times New Roman" w:cs="Times New Roman"/>
          <w:sz w:val="24"/>
          <w:szCs w:val="24"/>
          <w:lang w:eastAsia="pl-PL"/>
        </w:rPr>
        <w:lastRenderedPageBreak/>
        <w:t>ubiegających się wspólnie o udzielenie zamówienia oraz ustanowionego pełnomocnika oraz zakres jego umocowania;</w:t>
      </w:r>
    </w:p>
    <w:p w14:paraId="7ED91AA6" w14:textId="77777777"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b) podpisany w imieniu wszystkich Wykonawców ubiegających się wspólnie o udzielenie zamówienia na usługi społeczne przez osoby uprawnione do składania oświadczeń woli Wykonawców;</w:t>
      </w:r>
    </w:p>
    <w:p w14:paraId="69E04FCF" w14:textId="476E0375"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c) złożony w oryginale lub kopii poświadczonej za zgodność z oryginałem przez notariusza, chyba że Zamawiający może ją uzyskać w szczególności za pomocą bezpłatnych i ogólnodostępnych baz danych, w szczególności rejestrów publicznych w rozumieniu ustawy z dnia 17 lutego 2005 r. o informatyzacji działalności podmiotów realizujących zadan</w:t>
      </w:r>
      <w:r w:rsidR="00261607">
        <w:rPr>
          <w:rFonts w:ascii="Times New Roman" w:eastAsia="Times New Roman" w:hAnsi="Times New Roman" w:cs="Times New Roman"/>
          <w:sz w:val="24"/>
          <w:szCs w:val="24"/>
          <w:lang w:eastAsia="pl-PL"/>
        </w:rPr>
        <w:t>ia publiczne (t.j. Dz. U. z 202</w:t>
      </w:r>
      <w:r w:rsidR="00AF6262">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poz.</w:t>
      </w:r>
      <w:r w:rsidR="00AF6262">
        <w:rPr>
          <w:rFonts w:ascii="Times New Roman" w:eastAsia="Times New Roman" w:hAnsi="Times New Roman" w:cs="Times New Roman"/>
          <w:sz w:val="24"/>
          <w:szCs w:val="24"/>
          <w:lang w:eastAsia="pl-PL"/>
        </w:rPr>
        <w:t>1557</w:t>
      </w:r>
      <w:r w:rsidRPr="008A116A">
        <w:rPr>
          <w:rFonts w:ascii="Times New Roman" w:eastAsia="Times New Roman" w:hAnsi="Times New Roman" w:cs="Times New Roman"/>
          <w:sz w:val="24"/>
          <w:szCs w:val="24"/>
          <w:lang w:eastAsia="pl-PL"/>
        </w:rPr>
        <w:t>).</w:t>
      </w:r>
    </w:p>
    <w:p w14:paraId="5D629BA1" w14:textId="77777777" w:rsidR="008A116A" w:rsidRPr="008A116A" w:rsidRDefault="008A116A" w:rsidP="008A116A">
      <w:pPr>
        <w:spacing w:before="100" w:beforeAutospacing="1" w:after="0" w:line="240" w:lineRule="auto"/>
        <w:ind w:left="425"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Ofertę oraz oświadczenia i dokumenty, o których mowa w </w:t>
      </w:r>
      <w:r w:rsidRPr="008A116A">
        <w:rPr>
          <w:rFonts w:ascii="Times New Roman" w:eastAsia="Times New Roman" w:hAnsi="Times New Roman" w:cs="Times New Roman"/>
          <w:color w:val="000000"/>
          <w:sz w:val="24"/>
          <w:szCs w:val="24"/>
          <w:lang w:eastAsia="pl-PL"/>
        </w:rPr>
        <w:t>ppkt</w:t>
      </w:r>
      <w:r w:rsidRPr="008A116A">
        <w:rPr>
          <w:rFonts w:ascii="Times New Roman" w:eastAsia="Times New Roman" w:hAnsi="Times New Roman" w:cs="Times New Roman"/>
          <w:sz w:val="24"/>
          <w:szCs w:val="24"/>
          <w:lang w:eastAsia="pl-PL"/>
        </w:rPr>
        <w:t xml:space="preserve"> 1 i 2 niniejszego rozdziału, składa ustanowiony pełnomocnik w imieniu wszystkich Wykonawców wspólnie ubiegających się o udzielenie zamówienia na usługi społeczne.</w:t>
      </w:r>
    </w:p>
    <w:p w14:paraId="2AF94AC1"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10. W przypadku, o którym mowa w punkcie 9, wszelką korespondencję w postępowaniu </w:t>
      </w:r>
      <w:r w:rsidRPr="008A116A">
        <w:rPr>
          <w:rFonts w:ascii="Times New Roman" w:eastAsia="Times New Roman" w:hAnsi="Times New Roman" w:cs="Times New Roman"/>
          <w:sz w:val="24"/>
          <w:szCs w:val="24"/>
          <w:lang w:eastAsia="pl-PL"/>
        </w:rPr>
        <w:br/>
        <w:t>Zamawiający kieruje do pełnomocnika.</w:t>
      </w:r>
    </w:p>
    <w:p w14:paraId="38B58ABB" w14:textId="77777777" w:rsidR="008A116A" w:rsidRPr="008A116A" w:rsidRDefault="008A116A" w:rsidP="008A116A">
      <w:pPr>
        <w:spacing w:before="100" w:beforeAutospacing="1" w:after="198"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11. Wspólnicy spółki cywilnej są Wykonawcami wspólnie ubiegającymi się o udzielnie zamówienia </w:t>
      </w:r>
      <w:r w:rsidRPr="008A116A">
        <w:rPr>
          <w:rFonts w:ascii="Times New Roman" w:eastAsia="Times New Roman" w:hAnsi="Times New Roman" w:cs="Times New Roman"/>
          <w:sz w:val="24"/>
          <w:szCs w:val="24"/>
          <w:lang w:eastAsia="pl-PL"/>
        </w:rPr>
        <w:br/>
        <w:t>i mają do nich zastosowanie odpowiednio zasady odnoszące się do wspólnego ubiegan</w:t>
      </w:r>
      <w:r>
        <w:rPr>
          <w:rFonts w:ascii="Times New Roman" w:eastAsia="Times New Roman" w:hAnsi="Times New Roman" w:cs="Times New Roman"/>
          <w:sz w:val="24"/>
          <w:szCs w:val="24"/>
          <w:lang w:eastAsia="pl-PL"/>
        </w:rPr>
        <w:t xml:space="preserve">ia </w:t>
      </w:r>
      <w:r>
        <w:rPr>
          <w:rFonts w:ascii="Times New Roman" w:eastAsia="Times New Roman" w:hAnsi="Times New Roman" w:cs="Times New Roman"/>
          <w:sz w:val="24"/>
          <w:szCs w:val="24"/>
          <w:lang w:eastAsia="pl-PL"/>
        </w:rPr>
        <w:br/>
        <w:t>się o udzielenie zamówienia.</w:t>
      </w:r>
    </w:p>
    <w:p w14:paraId="2797FFC0" w14:textId="4894C248" w:rsidR="00BE6295" w:rsidRDefault="007E5CB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proofErr w:type="gramStart"/>
      <w:r w:rsidR="00BE6295">
        <w:rPr>
          <w:rFonts w:ascii="Times-Roman" w:hAnsi="Times-Roman" w:cs="Times-Roman"/>
          <w:sz w:val="24"/>
          <w:szCs w:val="24"/>
        </w:rPr>
        <w:t>Nie spełnienie</w:t>
      </w:r>
      <w:proofErr w:type="gramEnd"/>
      <w:r w:rsidR="00BE6295">
        <w:rPr>
          <w:rFonts w:ascii="Times-Roman" w:hAnsi="Times-Roman" w:cs="Times-Roman"/>
          <w:sz w:val="24"/>
          <w:szCs w:val="24"/>
        </w:rPr>
        <w:t xml:space="preserve"> któregokolwiek z postawionych warunków skutkuje wykluczeniem</w:t>
      </w:r>
    </w:p>
    <w:p w14:paraId="0D3B3E1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wykonawcy.</w:t>
      </w:r>
    </w:p>
    <w:p w14:paraId="34C9F44A" w14:textId="77777777" w:rsidR="00F03D4C" w:rsidRDefault="00F03D4C" w:rsidP="00BE6295">
      <w:pPr>
        <w:autoSpaceDE w:val="0"/>
        <w:autoSpaceDN w:val="0"/>
        <w:adjustRightInd w:val="0"/>
        <w:spacing w:after="0" w:line="240" w:lineRule="auto"/>
        <w:rPr>
          <w:rFonts w:ascii="Times-Roman" w:hAnsi="Times-Roman" w:cs="Times-Roman"/>
          <w:sz w:val="24"/>
          <w:szCs w:val="24"/>
        </w:rPr>
      </w:pPr>
    </w:p>
    <w:p w14:paraId="42AD7EFE" w14:textId="77777777" w:rsidR="00F03D4C" w:rsidRDefault="00F03D4C" w:rsidP="00F03D4C">
      <w:pPr>
        <w:pStyle w:val="western"/>
        <w:shd w:val="clear" w:color="auto" w:fill="FFFFFF"/>
        <w:spacing w:after="0"/>
        <w:ind w:left="363" w:firstLine="363"/>
      </w:pPr>
      <w:r>
        <w:t>Zamawiający wymaga, by każda oferta zawierała minimum następujące dokumenty:</w:t>
      </w:r>
    </w:p>
    <w:p w14:paraId="14EDB463" w14:textId="77777777" w:rsidR="00F03D4C" w:rsidRDefault="00F03D4C" w:rsidP="00BB1234">
      <w:pPr>
        <w:pStyle w:val="NormalnyWeb"/>
        <w:numPr>
          <w:ilvl w:val="0"/>
          <w:numId w:val="9"/>
        </w:numPr>
        <w:spacing w:after="0"/>
      </w:pPr>
      <w:r>
        <w:t>W celu wykazania spełnienia przez wykonawcę warunków udziału w postępowaniu należy przedłożyć:</w:t>
      </w:r>
    </w:p>
    <w:p w14:paraId="7E2DF2D5" w14:textId="77777777" w:rsidR="00F03D4C" w:rsidRDefault="00F03D4C" w:rsidP="00BB1234">
      <w:pPr>
        <w:pStyle w:val="NormalnyWeb"/>
        <w:numPr>
          <w:ilvl w:val="0"/>
          <w:numId w:val="10"/>
        </w:numPr>
        <w:spacing w:after="0"/>
      </w:pPr>
      <w:r>
        <w:t>Wykaz wykonanych usług (</w:t>
      </w:r>
      <w:r>
        <w:rPr>
          <w:b/>
          <w:bCs/>
          <w:i/>
          <w:iCs/>
        </w:rPr>
        <w:t>załączniki nr 5 do SWZ</w:t>
      </w:r>
      <w:r>
        <w:t>).</w:t>
      </w:r>
      <w:r>
        <w:rPr>
          <w:b/>
          <w:bCs/>
        </w:rPr>
        <w:t xml:space="preserve"> </w:t>
      </w:r>
    </w:p>
    <w:p w14:paraId="43C9D069" w14:textId="77777777" w:rsidR="00F03D4C" w:rsidRDefault="00F03D4C" w:rsidP="00BB1234">
      <w:pPr>
        <w:pStyle w:val="NormalnyWeb"/>
        <w:numPr>
          <w:ilvl w:val="0"/>
          <w:numId w:val="10"/>
        </w:numPr>
        <w:spacing w:after="0"/>
      </w:pPr>
      <w:r>
        <w:t>Wykaz osób, które będą uczestniczyć w wykonaniu zadania (</w:t>
      </w:r>
      <w:r w:rsidR="0038725B">
        <w:rPr>
          <w:b/>
          <w:bCs/>
          <w:i/>
          <w:iCs/>
        </w:rPr>
        <w:t xml:space="preserve">załączniki nr 4 </w:t>
      </w:r>
      <w:r>
        <w:rPr>
          <w:b/>
          <w:bCs/>
          <w:i/>
          <w:iCs/>
        </w:rPr>
        <w:t>do SWZ)</w:t>
      </w:r>
      <w:r>
        <w:t>.</w:t>
      </w:r>
    </w:p>
    <w:p w14:paraId="1C327526" w14:textId="77777777" w:rsidR="00F03D4C" w:rsidRDefault="00F03D4C" w:rsidP="00BB1234">
      <w:pPr>
        <w:pStyle w:val="NormalnyWeb"/>
        <w:numPr>
          <w:ilvl w:val="0"/>
          <w:numId w:val="10"/>
        </w:numPr>
        <w:spacing w:after="0"/>
      </w:pPr>
      <w:r>
        <w:rPr>
          <w:b/>
          <w:bCs/>
        </w:rPr>
        <w:t>aktualny odpis z właściwego rejestru</w:t>
      </w:r>
      <w:r>
        <w:t xml:space="preserve">, </w:t>
      </w:r>
      <w:r>
        <w:rPr>
          <w:b/>
          <w:bCs/>
        </w:rPr>
        <w:t>wystawiony nie wcześniej niż 6 miesięcy przed upływem terminu składania ofert</w:t>
      </w:r>
      <w:r>
        <w:t>.</w:t>
      </w:r>
    </w:p>
    <w:p w14:paraId="56C5054D" w14:textId="77777777" w:rsidR="00F03D4C" w:rsidRDefault="00F03D4C" w:rsidP="00BB1234">
      <w:pPr>
        <w:pStyle w:val="NormalnyWeb"/>
        <w:numPr>
          <w:ilvl w:val="0"/>
          <w:numId w:val="10"/>
        </w:numPr>
        <w:spacing w:after="0"/>
      </w:pPr>
      <w:r>
        <w:rPr>
          <w:b/>
          <w:bCs/>
        </w:rPr>
        <w:t>aktualne zaświadczenie właściwego naczelnika urzędu skarbowego</w:t>
      </w:r>
      <w:r>
        <w:t xml:space="preserve"> potwierdzającego, że wykonawca nie zalega z opłacaniem podatków, lub zaświadczenia, że uzyskał przewidziane prawem zwolnienie, odroczenie lub rozłożenie na raty zaległych płatności lub wstrzymanie w całości wykonania decyzji danego organu – wystawionego nie wcześniej niż 3 miesiące przed upływem terminu składania ofert;</w:t>
      </w:r>
    </w:p>
    <w:p w14:paraId="138C3C5F" w14:textId="5B99126F" w:rsidR="00D35BF3" w:rsidRPr="00D35BF3" w:rsidRDefault="00F03D4C" w:rsidP="00D35BF3">
      <w:pPr>
        <w:pStyle w:val="NormalnyWeb"/>
        <w:numPr>
          <w:ilvl w:val="0"/>
          <w:numId w:val="10"/>
        </w:numPr>
        <w:spacing w:after="0"/>
      </w:pPr>
      <w:r>
        <w:rPr>
          <w:b/>
          <w:bCs/>
        </w:rPr>
        <w:t xml:space="preserve">aktualne zaświadczenie właściwego oddziału Zakładu Ubezpieczeń Społecznych lub Kasy Rolniczego Ubezpieczenia Społecznego potwierdzającego, że wykonawca nie zalega z opłacaniem składek na ubezpieczenie zdrowotne i </w:t>
      </w:r>
    </w:p>
    <w:p w14:paraId="5F693449" w14:textId="696CF1FC" w:rsidR="00F03D4C" w:rsidRDefault="00F03D4C" w:rsidP="00D35BF3">
      <w:pPr>
        <w:pStyle w:val="NormalnyWeb"/>
        <w:spacing w:after="0"/>
        <w:ind w:left="360"/>
      </w:pPr>
      <w:r>
        <w:rPr>
          <w:b/>
          <w:bCs/>
        </w:rPr>
        <w:lastRenderedPageBreak/>
        <w:t>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14:paraId="3EE32185" w14:textId="77777777" w:rsidR="00D35BF3" w:rsidRPr="00D35BF3" w:rsidRDefault="00F03D4C" w:rsidP="00D35BF3">
      <w:pPr>
        <w:pStyle w:val="western"/>
        <w:numPr>
          <w:ilvl w:val="0"/>
          <w:numId w:val="10"/>
        </w:numPr>
        <w:shd w:val="clear" w:color="auto" w:fill="FFFFFF"/>
        <w:spacing w:after="0"/>
      </w:pPr>
      <w:r>
        <w:t xml:space="preserve"> Oświadczenie o spełnieniu/niespełnieniu kryterium społecznym </w:t>
      </w:r>
      <w:r w:rsidR="0038725B">
        <w:rPr>
          <w:b/>
          <w:bCs/>
        </w:rPr>
        <w:t>(załącznik nr 10</w:t>
      </w:r>
      <w:r>
        <w:rPr>
          <w:b/>
          <w:bCs/>
        </w:rPr>
        <w:t xml:space="preserve"> do SWZ)</w:t>
      </w:r>
    </w:p>
    <w:p w14:paraId="14D7923F" w14:textId="6A0437F2" w:rsidR="00F03D4C" w:rsidRDefault="00F03D4C" w:rsidP="00D35BF3">
      <w:pPr>
        <w:pStyle w:val="western"/>
        <w:shd w:val="clear" w:color="auto" w:fill="FFFFFF"/>
        <w:spacing w:after="0"/>
        <w:ind w:left="360"/>
      </w:pPr>
      <w:r>
        <w:t>19. Wykonawcy wspólnie ubiegający się o udzielenie zamówienia:</w:t>
      </w:r>
    </w:p>
    <w:p w14:paraId="2D1238EE" w14:textId="77777777" w:rsidR="00F03D4C" w:rsidRDefault="00F03D4C" w:rsidP="00BB1234">
      <w:pPr>
        <w:pStyle w:val="NormalnyWeb"/>
        <w:numPr>
          <w:ilvl w:val="0"/>
          <w:numId w:val="11"/>
        </w:numPr>
        <w:spacing w:after="0"/>
      </w:pPr>
      <w:r>
        <w:t xml:space="preserve">oddzielnie wykazują, iż posiadają uprawnienie do wykonywania określonej działalności lub czynności, każdy z wykonawców z osobna składa dokumenty, o których mowa w pkt 1 </w:t>
      </w:r>
      <w:proofErr w:type="gramStart"/>
      <w:r w:rsidR="00361822">
        <w:t>d,e</w:t>
      </w:r>
      <w:proofErr w:type="gramEnd"/>
      <w:r w:rsidR="00361822">
        <w:t>,</w:t>
      </w:r>
      <w:proofErr w:type="gramStart"/>
      <w:r>
        <w:t>f,;</w:t>
      </w:r>
      <w:proofErr w:type="gramEnd"/>
    </w:p>
    <w:p w14:paraId="2F1EC539" w14:textId="77777777" w:rsidR="00F03D4C" w:rsidRDefault="00F03D4C" w:rsidP="00BB1234">
      <w:pPr>
        <w:pStyle w:val="NormalnyWeb"/>
        <w:numPr>
          <w:ilvl w:val="0"/>
          <w:numId w:val="11"/>
        </w:numPr>
        <w:spacing w:after="0"/>
      </w:pPr>
      <w:r>
        <w:t>obowiązani są załączyć do oferty pełnomocnictwo, zgodnie z którym ustanawiają pełnomocnika do reprezentowania w postępowaniu o udzielenie zamówienia albo reprezentowania w postępowaniu i zawarcia umowy;</w:t>
      </w:r>
    </w:p>
    <w:p w14:paraId="4A80EF7A" w14:textId="77777777" w:rsidR="00F03D4C" w:rsidRDefault="00F03D4C" w:rsidP="00F03D4C">
      <w:pPr>
        <w:pStyle w:val="NormalnyWeb"/>
        <w:spacing w:after="0"/>
        <w:ind w:left="1440"/>
      </w:pPr>
      <w:r>
        <w:t>- dokument, z którego wynika ustanowienie pełnomocnika musi być podpisany przez osobę/y uprawnioną/e do reprezentowania z osobna każdego z wykonawców wspólnie ubiegających się o udzielenie zamówienia, zgodnie z aktualnym odpisem z właściwego rejestru;</w:t>
      </w:r>
    </w:p>
    <w:p w14:paraId="4F6FF802" w14:textId="77777777" w:rsidR="00F03D4C" w:rsidRDefault="00F03D4C" w:rsidP="00F03D4C">
      <w:pPr>
        <w:pStyle w:val="NormalnyWeb"/>
        <w:spacing w:after="0"/>
        <w:ind w:left="1440"/>
      </w:pPr>
      <w:r>
        <w:t>- dokument, z którego wynika ustanowienie pełnomocnika należy złożyć w formie oryginału lub kopii poświadczonej notarialnie;</w:t>
      </w:r>
    </w:p>
    <w:p w14:paraId="158A32A8" w14:textId="77777777" w:rsidR="00F03D4C" w:rsidRDefault="00F03D4C" w:rsidP="00BB1234">
      <w:pPr>
        <w:pStyle w:val="NormalnyWeb"/>
        <w:numPr>
          <w:ilvl w:val="0"/>
          <w:numId w:val="12"/>
        </w:numPr>
        <w:spacing w:after="0"/>
      </w:pPr>
      <w:r>
        <w:t>w przypadku wykonawców wspólnie ubiegających się o udzielenie zamówienia kopie dokumentów dotyczących odpowiednio wykonawcy lub tych podmiotów są poświadczone za zgodność z oryginałem przez wykonawcę.</w:t>
      </w:r>
    </w:p>
    <w:p w14:paraId="71C606E8" w14:textId="77777777" w:rsidR="00F03D4C" w:rsidRDefault="00F03D4C" w:rsidP="00BB1234">
      <w:pPr>
        <w:pStyle w:val="NormalnyWeb"/>
        <w:numPr>
          <w:ilvl w:val="0"/>
          <w:numId w:val="13"/>
        </w:numPr>
        <w:spacing w:after="0"/>
      </w:pPr>
      <w:r>
        <w:t>Jeżeli wykonawca ma siedzibę lub miejsce zamieszkania poza terytorium Rzeczypospolitej Polskiej, składa dokument wystawiony w kraju, w którym ma siedzibę lub miejsce zamieszkania, potwierdzające odpowiednio, że nie otwarto jego likwidacji ani nie ogłoszono upadłości.</w:t>
      </w:r>
    </w:p>
    <w:p w14:paraId="5503F51B" w14:textId="77777777" w:rsidR="00F03D4C" w:rsidRDefault="00F03D4C" w:rsidP="00BB1234">
      <w:pPr>
        <w:pStyle w:val="NormalnyWeb"/>
        <w:numPr>
          <w:ilvl w:val="0"/>
          <w:numId w:val="14"/>
        </w:numPr>
        <w:spacing w:after="0"/>
      </w:pPr>
      <w:r>
        <w:t xml:space="preserve">dokument, o którym mowa powyżej powinien być wystawiony nie wcześniej niż 6 miesięcy przed upływem terminu składania ofert. </w:t>
      </w:r>
    </w:p>
    <w:p w14:paraId="13DEEC58" w14:textId="77777777" w:rsidR="00F03D4C" w:rsidRDefault="00F03D4C" w:rsidP="00BB1234">
      <w:pPr>
        <w:pStyle w:val="NormalnyWeb"/>
        <w:numPr>
          <w:ilvl w:val="0"/>
          <w:numId w:val="14"/>
        </w:numPr>
        <w:spacing w:after="0"/>
      </w:pPr>
      <w:r>
        <w:t xml:space="preserve">jeżeli w miejscu zamieszkania osoby lub w kraju, w którym wykonawca ma siedzibę lub miejsce zamieszkania, nie wydaje się </w:t>
      </w:r>
      <w:proofErr w:type="gramStart"/>
      <w:r>
        <w:t>dokumentu</w:t>
      </w:r>
      <w:proofErr w:type="gramEnd"/>
      <w:r>
        <w:t xml:space="preserve"> o którym mowa w pkt 3, zastępuje się go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14:paraId="6A1DB625" w14:textId="77777777" w:rsidR="00F03D4C" w:rsidRDefault="00F03D4C" w:rsidP="00BB1234">
      <w:pPr>
        <w:pStyle w:val="NormalnyWeb"/>
        <w:numPr>
          <w:ilvl w:val="0"/>
          <w:numId w:val="14"/>
        </w:numPr>
        <w:spacing w:after="0"/>
      </w:pPr>
      <w:r>
        <w:t>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3B333C41" w14:textId="77777777" w:rsidR="00F03D4C" w:rsidRDefault="00F03D4C" w:rsidP="007E5CBA">
      <w:pPr>
        <w:pStyle w:val="western"/>
        <w:spacing w:after="0"/>
      </w:pPr>
    </w:p>
    <w:p w14:paraId="379B5644" w14:textId="77777777" w:rsidR="00F03D4C" w:rsidRDefault="00F03D4C" w:rsidP="00F03D4C">
      <w:pPr>
        <w:pStyle w:val="NormalnyWeb"/>
        <w:spacing w:after="0"/>
        <w:ind w:left="709"/>
      </w:pPr>
      <w:r>
        <w:lastRenderedPageBreak/>
        <w:t xml:space="preserve">20. Wykonawcy wspólnie ubiegający się o udzielenie zamówienia muszą wykazać, że warunki udziału w postępowaniu określone przez Zamawiającego spełniają łącznie, z </w:t>
      </w:r>
      <w:proofErr w:type="gramStart"/>
      <w:r>
        <w:t>tym</w:t>
      </w:r>
      <w:proofErr w:type="gramEnd"/>
      <w:r>
        <w:t xml:space="preserve"> że żaden z Wykonawców nie może podlegać wykluczeniu.</w:t>
      </w:r>
    </w:p>
    <w:p w14:paraId="5D494193" w14:textId="77777777" w:rsidR="00F03D4C" w:rsidRDefault="00F03D4C" w:rsidP="00F03D4C">
      <w:pPr>
        <w:pStyle w:val="NormalnyWeb"/>
        <w:spacing w:after="0"/>
        <w:ind w:left="709"/>
      </w:pPr>
    </w:p>
    <w:p w14:paraId="5E657A32" w14:textId="77777777" w:rsidR="00F03D4C" w:rsidRDefault="00F03D4C" w:rsidP="00F03D4C">
      <w:pPr>
        <w:pStyle w:val="NormalnyWeb"/>
        <w:spacing w:after="0"/>
        <w:ind w:left="709"/>
      </w:pPr>
      <w:r>
        <w:t>21. Zamawiający udzieli zamówienia Wykonawcy, którego oferta uzyska największą ilość punktów oraz obejmie przedmiot zamówienia.</w:t>
      </w:r>
    </w:p>
    <w:p w14:paraId="760DA92D" w14:textId="77777777" w:rsidR="00F03D4C" w:rsidRDefault="00F03D4C" w:rsidP="00F03D4C">
      <w:pPr>
        <w:pStyle w:val="NormalnyWeb"/>
        <w:spacing w:after="0"/>
        <w:ind w:left="709"/>
      </w:pPr>
    </w:p>
    <w:p w14:paraId="05201B76" w14:textId="77777777" w:rsidR="00F03D4C" w:rsidRDefault="00F03D4C" w:rsidP="00F03D4C">
      <w:pPr>
        <w:pStyle w:val="NormalnyWeb"/>
        <w:spacing w:after="0"/>
        <w:ind w:left="709"/>
      </w:pPr>
      <w:r>
        <w:t>22. W przypadku zmiany przepisów prawa, określających wymagania w zakresie przygotowania zawodowego osób wykonujących usługi, wymaganego przy świadczeniu usług będących przedmiotem niniejszego zamówienia, Wykonawca zobowiązany będzie zapewnić świadczenie tych usług przez kadrę spełniającą zmienione wymogi.</w:t>
      </w:r>
    </w:p>
    <w:p w14:paraId="3BCA37F0" w14:textId="77777777" w:rsidR="00F03D4C" w:rsidRDefault="00F03D4C" w:rsidP="00F03D4C">
      <w:pPr>
        <w:pStyle w:val="NormalnyWeb"/>
        <w:spacing w:after="0"/>
        <w:ind w:left="709"/>
      </w:pPr>
    </w:p>
    <w:p w14:paraId="57D0C342" w14:textId="77777777" w:rsidR="008B73D9" w:rsidRPr="002C39F1" w:rsidRDefault="00F03D4C" w:rsidP="002C39F1">
      <w:pPr>
        <w:pStyle w:val="NormalnyWeb"/>
        <w:spacing w:after="0"/>
        <w:ind w:left="709"/>
      </w:pPr>
      <w:r>
        <w:t>23. Wykonawca zobowiązany jest do zapewnienia bieżącego prawidłowego świadczenia usług przez podległe mu osoby oraz samokontroli prawidłowości wykonywania usług. W tym celu Wykonawca winien posiadać system wewnętrznej kontroli realizacji zamówienia. Procedura powyższa winna zawierać rozwiązania umożliwiające Wykonawcy bieżący monitoring świadczonych usług. Zamawiający dopuszcza na etapie realizacji umowy dokonywanie przez Wykonawcę zmiany w wykazie osób przewidzianych do realizacji zamówienia. W takim wypadku, Wykonawca zobowiązany będzie każdorazowo do poinformowania Zamawiającego o tym fakci</w:t>
      </w:r>
      <w:r w:rsidR="002C39F1">
        <w:t>e niezwłocznie, zgodnie z umową</w:t>
      </w:r>
    </w:p>
    <w:p w14:paraId="7EDFA958"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65708429"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288B0804"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6</w:t>
      </w:r>
    </w:p>
    <w:p w14:paraId="78BF433D"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5C83676E" w14:textId="77777777" w:rsidR="00BE6295" w:rsidRDefault="00BE6295" w:rsidP="004D3756">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WYKAZ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LUB DOKUMENTÓW, KTÓRE MUSZ</w:t>
      </w:r>
      <w:r>
        <w:rPr>
          <w:rFonts w:ascii="TimesNewRoman,Bold" w:hAnsi="TimesNewRoman,Bold" w:cs="TimesNewRoman,Bold"/>
          <w:b/>
          <w:bCs/>
          <w:sz w:val="24"/>
          <w:szCs w:val="24"/>
        </w:rPr>
        <w:t xml:space="preserve">Ą </w:t>
      </w:r>
      <w:r>
        <w:rPr>
          <w:rFonts w:ascii="Times-Bold" w:hAnsi="Times-Bold" w:cs="Times-Bold"/>
          <w:b/>
          <w:bCs/>
          <w:sz w:val="24"/>
          <w:szCs w:val="24"/>
        </w:rPr>
        <w:t>DOSTARCZY</w:t>
      </w:r>
      <w:r>
        <w:rPr>
          <w:rFonts w:ascii="TimesNewRoman,Bold" w:hAnsi="TimesNewRoman,Bold" w:cs="TimesNewRoman,Bold"/>
          <w:b/>
          <w:bCs/>
          <w:sz w:val="24"/>
          <w:szCs w:val="24"/>
        </w:rPr>
        <w:t>Ć</w:t>
      </w:r>
    </w:p>
    <w:p w14:paraId="3823D2EF"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CELU POTWIERDZENIA SPEŁNIANIA WARUNKÓW</w:t>
      </w:r>
    </w:p>
    <w:p w14:paraId="515FEAD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UDZIAŁU W POST</w:t>
      </w:r>
      <w:r>
        <w:rPr>
          <w:rFonts w:ascii="TimesNewRoman,Bold" w:hAnsi="TimesNewRoman,Bold" w:cs="TimesNewRoman,Bold"/>
          <w:b/>
          <w:bCs/>
          <w:sz w:val="24"/>
          <w:szCs w:val="24"/>
        </w:rPr>
        <w:t>Ę</w:t>
      </w:r>
      <w:r>
        <w:rPr>
          <w:rFonts w:ascii="Times-Bold" w:hAnsi="Times-Bold" w:cs="Times-Bold"/>
          <w:b/>
          <w:bCs/>
          <w:sz w:val="24"/>
          <w:szCs w:val="24"/>
        </w:rPr>
        <w:t>POWANIU</w:t>
      </w:r>
    </w:p>
    <w:p w14:paraId="67C1605F" w14:textId="77777777" w:rsidR="00AE5509" w:rsidRDefault="00AE5509" w:rsidP="00AE5509">
      <w:pPr>
        <w:pStyle w:val="western"/>
        <w:spacing w:after="0"/>
      </w:pPr>
      <w:r>
        <w:rPr>
          <w:b/>
          <w:bCs/>
          <w:color w:val="000000"/>
        </w:rPr>
        <w:t>UWAGA! Zamawiający przed udzieleniem zamówienia może wezwać Wykonawcę, którego oferta została najwyżej oceniona, do złożenia w wyznaczonym terminie, nie krótszym niż 5 dni, aktualnych na dzień złożenia, oświadczeń lub dokumentów:</w:t>
      </w:r>
    </w:p>
    <w:p w14:paraId="009AF8AD" w14:textId="77777777" w:rsidR="00AE5509" w:rsidRDefault="00AE5509" w:rsidP="00AE5509">
      <w:pPr>
        <w:pStyle w:val="western"/>
        <w:spacing w:after="57"/>
      </w:pPr>
      <w:r>
        <w:rPr>
          <w:b/>
          <w:bCs/>
          <w:color w:val="000000"/>
        </w:rPr>
        <w:t>1) potwierdzających spełnianie warunków udziału w postępowaniu oraz</w:t>
      </w:r>
    </w:p>
    <w:p w14:paraId="5442C85B" w14:textId="77777777" w:rsidR="00AE5509" w:rsidRDefault="00AE5509" w:rsidP="00AE5509">
      <w:pPr>
        <w:pStyle w:val="western"/>
        <w:spacing w:after="57"/>
      </w:pPr>
      <w:r>
        <w:rPr>
          <w:b/>
          <w:bCs/>
          <w:color w:val="000000"/>
        </w:rPr>
        <w:t>2) potwierdzających brak podstaw wykluczenia</w:t>
      </w:r>
    </w:p>
    <w:p w14:paraId="210D3E27" w14:textId="77777777" w:rsidR="00AE5509" w:rsidRDefault="00AE5509" w:rsidP="00AE5509">
      <w:pPr>
        <w:pStyle w:val="western"/>
        <w:spacing w:after="0"/>
        <w:rPr>
          <w:b/>
          <w:bCs/>
          <w:color w:val="000000"/>
        </w:rPr>
      </w:pPr>
      <w:r>
        <w:rPr>
          <w:color w:val="000000"/>
        </w:rPr>
        <w:t xml:space="preserve">- </w:t>
      </w:r>
      <w:r>
        <w:rPr>
          <w:b/>
          <w:bCs/>
          <w:color w:val="000000"/>
        </w:rPr>
        <w:t>określonych w SWZ.</w:t>
      </w:r>
    </w:p>
    <w:p w14:paraId="14161D1C" w14:textId="77777777" w:rsidR="00AB49C6" w:rsidRDefault="00AB49C6" w:rsidP="00AB49C6">
      <w:pPr>
        <w:pStyle w:val="western"/>
        <w:spacing w:after="0" w:line="276" w:lineRule="auto"/>
        <w:ind w:left="567" w:hanging="567"/>
      </w:pPr>
      <w:r>
        <w:t>Do oferty Wykonawca zobowiązany jest dołączyć:</w:t>
      </w:r>
    </w:p>
    <w:p w14:paraId="2F6784D4" w14:textId="77777777" w:rsidR="00AB49C6" w:rsidRDefault="00AB49C6" w:rsidP="00BB1234">
      <w:pPr>
        <w:pStyle w:val="western"/>
        <w:numPr>
          <w:ilvl w:val="0"/>
          <w:numId w:val="18"/>
        </w:numPr>
        <w:spacing w:after="0" w:line="276" w:lineRule="auto"/>
      </w:pPr>
      <w:r>
        <w:t>oświadczenie, że Wykonawca nie podlega wykluczeniu z postępowania i spełnia warunki udziału w postępowaniu, zgodnie ze wskazaniami w rozdz. 6,</w:t>
      </w:r>
    </w:p>
    <w:p w14:paraId="315F81B3" w14:textId="0874E8AA" w:rsidR="00AE5509" w:rsidRPr="00675A6B" w:rsidRDefault="00AB49C6" w:rsidP="00675A6B">
      <w:pPr>
        <w:pStyle w:val="western"/>
        <w:numPr>
          <w:ilvl w:val="0"/>
          <w:numId w:val="18"/>
        </w:numPr>
        <w:spacing w:before="62" w:beforeAutospacing="0" w:after="238" w:line="276" w:lineRule="auto"/>
      </w:pPr>
      <w:r>
        <w:lastRenderedPageBreak/>
        <w:t xml:space="preserve">dokumenty i pełnomocnictwa, z których wynika prawo do podpisania oferty,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(t.j. Dz. U. </w:t>
      </w:r>
      <w:r w:rsidR="007115C4">
        <w:t>z 202</w:t>
      </w:r>
      <w:r w:rsidR="00AF6262">
        <w:t>4</w:t>
      </w:r>
      <w:r w:rsidR="00675A6B">
        <w:t xml:space="preserve">r. poz. </w:t>
      </w:r>
      <w:r w:rsidR="00AF6262">
        <w:t>1557 t.j.</w:t>
      </w:r>
      <w:r w:rsidR="007115C4">
        <w:t>)</w:t>
      </w:r>
    </w:p>
    <w:p w14:paraId="37FF6AD9" w14:textId="77777777" w:rsidR="00AE5509" w:rsidRDefault="00AE5509" w:rsidP="00BE6295">
      <w:pPr>
        <w:autoSpaceDE w:val="0"/>
        <w:autoSpaceDN w:val="0"/>
        <w:adjustRightInd w:val="0"/>
        <w:spacing w:after="0" w:line="240" w:lineRule="auto"/>
        <w:rPr>
          <w:rFonts w:ascii="Times-Bold" w:hAnsi="Times-Bold" w:cs="Times-Bold"/>
          <w:b/>
          <w:bCs/>
          <w:sz w:val="24"/>
          <w:szCs w:val="24"/>
        </w:rPr>
      </w:pPr>
    </w:p>
    <w:p w14:paraId="5CB2D0D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 xml:space="preserve">W celu wykazania spełniania warunków, o których mowa w </w:t>
      </w:r>
      <w:r w:rsidR="00EB101C">
        <w:rPr>
          <w:rFonts w:ascii="Times-Roman" w:hAnsi="Times-Roman" w:cs="Times-Roman"/>
          <w:sz w:val="24"/>
          <w:szCs w:val="24"/>
        </w:rPr>
        <w:t>ustawi</w:t>
      </w:r>
      <w:r>
        <w:rPr>
          <w:rFonts w:ascii="Times-Roman" w:hAnsi="Times-Roman" w:cs="Times-Roman"/>
          <w:sz w:val="24"/>
          <w:szCs w:val="24"/>
        </w:rPr>
        <w:t xml:space="preserve"> Pzp,</w:t>
      </w:r>
    </w:p>
    <w:p w14:paraId="530373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ą</w:t>
      </w:r>
      <w:r>
        <w:rPr>
          <w:rFonts w:ascii="Times-Roman" w:hAnsi="Times-Roman" w:cs="Times-Roman"/>
          <w:sz w:val="24"/>
          <w:szCs w:val="24"/>
        </w:rPr>
        <w:t>:</w:t>
      </w:r>
    </w:p>
    <w:p w14:paraId="4670A8F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wiadczenie Wykonawcy o spełnianiu wymaganych przez Zamawiaj</w:t>
      </w:r>
      <w:r>
        <w:rPr>
          <w:rFonts w:ascii="TimesNewRoman" w:hAnsi="TimesNewRoman" w:cs="TimesNewRoman"/>
          <w:sz w:val="24"/>
          <w:szCs w:val="24"/>
        </w:rPr>
        <w:t>ą</w:t>
      </w:r>
      <w:r>
        <w:rPr>
          <w:rFonts w:ascii="Times-Roman" w:hAnsi="Times-Roman" w:cs="Times-Roman"/>
          <w:sz w:val="24"/>
          <w:szCs w:val="24"/>
        </w:rPr>
        <w:t>cego</w:t>
      </w:r>
    </w:p>
    <w:p w14:paraId="6B0FE42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warunków udziału w post</w:t>
      </w:r>
      <w:r>
        <w:rPr>
          <w:rFonts w:ascii="TimesNewRoman" w:hAnsi="TimesNewRoman" w:cs="TimesNewRoman"/>
          <w:sz w:val="24"/>
          <w:szCs w:val="24"/>
        </w:rPr>
        <w:t>ę</w:t>
      </w:r>
      <w:r>
        <w:rPr>
          <w:rFonts w:ascii="Times-Roman" w:hAnsi="Times-Roman" w:cs="Times-Roman"/>
          <w:sz w:val="24"/>
          <w:szCs w:val="24"/>
        </w:rPr>
        <w:t xml:space="preserve">powaniu (zgodnie z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cznikiem Nr 2 do S</w:t>
      </w:r>
      <w:r>
        <w:rPr>
          <w:rFonts w:ascii="Times-BoldItalic" w:hAnsi="Times-BoldItalic" w:cs="Times-BoldItalic"/>
          <w:b/>
          <w:bCs/>
          <w:i/>
          <w:iCs/>
          <w:sz w:val="24"/>
          <w:szCs w:val="24"/>
        </w:rPr>
        <w:t>WZ</w:t>
      </w:r>
      <w:r>
        <w:rPr>
          <w:rFonts w:ascii="Times-Roman" w:hAnsi="Times-Roman" w:cs="Times-Roman"/>
          <w:sz w:val="24"/>
          <w:szCs w:val="24"/>
        </w:rPr>
        <w:t>);</w:t>
      </w:r>
    </w:p>
    <w:p w14:paraId="5BB16C4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 zakresie warunku</w:t>
      </w:r>
      <w:r w:rsidR="008D3439">
        <w:rPr>
          <w:rFonts w:ascii="Times-Roman" w:hAnsi="Times-Roman" w:cs="Times-Roman"/>
          <w:sz w:val="24"/>
          <w:szCs w:val="24"/>
        </w:rPr>
        <w:t xml:space="preserve"> opisanego w rozdziale 5</w:t>
      </w:r>
      <w:r>
        <w:rPr>
          <w:rFonts w:ascii="Times-Roman" w:hAnsi="Times-Roman" w:cs="Times-Roman"/>
          <w:sz w:val="24"/>
          <w:szCs w:val="24"/>
        </w:rPr>
        <w:t xml:space="preserve"> pkt. 2 Wykaz wykonanych w okresie</w:t>
      </w:r>
    </w:p>
    <w:p w14:paraId="40931EF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ostatnich trzech lat przed upływem terminu składania ofert, a je</w:t>
      </w:r>
      <w:r>
        <w:rPr>
          <w:rFonts w:ascii="TimesNewRoman" w:hAnsi="TimesNewRoman" w:cs="TimesNewRoman"/>
          <w:sz w:val="24"/>
          <w:szCs w:val="24"/>
        </w:rPr>
        <w:t>ż</w:t>
      </w:r>
      <w:r>
        <w:rPr>
          <w:rFonts w:ascii="Times-Roman" w:hAnsi="Times-Roman" w:cs="Times-Roman"/>
          <w:sz w:val="24"/>
          <w:szCs w:val="24"/>
        </w:rPr>
        <w:t>eli okres prowadzenia</w:t>
      </w:r>
    </w:p>
    <w:p w14:paraId="671858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działalno</w:t>
      </w:r>
      <w:r>
        <w:rPr>
          <w:rFonts w:ascii="TimesNewRoman" w:hAnsi="TimesNewRoman" w:cs="TimesNewRoman"/>
          <w:sz w:val="24"/>
          <w:szCs w:val="24"/>
        </w:rPr>
        <w:t>ś</w:t>
      </w:r>
      <w:r>
        <w:rPr>
          <w:rFonts w:ascii="Times-Roman" w:hAnsi="Times-Roman" w:cs="Times-Roman"/>
          <w:sz w:val="24"/>
          <w:szCs w:val="24"/>
        </w:rPr>
        <w:t>ci jest krótszy w tym okresie, usług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5 do S</w:t>
      </w:r>
      <w:r>
        <w:rPr>
          <w:rFonts w:ascii="Times-BoldItalic" w:hAnsi="Times-BoldItalic" w:cs="Times-BoldItalic"/>
          <w:b/>
          <w:bCs/>
          <w:i/>
          <w:iCs/>
          <w:sz w:val="24"/>
          <w:szCs w:val="24"/>
        </w:rPr>
        <w:t>WZ</w:t>
      </w:r>
      <w:r>
        <w:rPr>
          <w:rFonts w:ascii="Times-Roman" w:hAnsi="Times-Roman" w:cs="Times-Roman"/>
          <w:sz w:val="24"/>
          <w:szCs w:val="24"/>
        </w:rPr>
        <w:t>), wraz</w:t>
      </w:r>
    </w:p>
    <w:p w14:paraId="2C0628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 zał</w:t>
      </w:r>
      <w:r>
        <w:rPr>
          <w:rFonts w:ascii="TimesNewRoman" w:hAnsi="TimesNewRoman" w:cs="TimesNewRoman"/>
          <w:sz w:val="24"/>
          <w:szCs w:val="24"/>
        </w:rPr>
        <w:t>ą</w:t>
      </w:r>
      <w:r>
        <w:rPr>
          <w:rFonts w:ascii="Times-Roman" w:hAnsi="Times-Roman" w:cs="Times-Roman"/>
          <w:sz w:val="24"/>
          <w:szCs w:val="24"/>
        </w:rPr>
        <w:t>czeniem dokumentów potwierdzaj</w:t>
      </w:r>
      <w:r>
        <w:rPr>
          <w:rFonts w:ascii="TimesNewRoman" w:hAnsi="TimesNewRoman" w:cs="TimesNewRoman"/>
          <w:sz w:val="24"/>
          <w:szCs w:val="24"/>
        </w:rPr>
        <w:t>ą</w:t>
      </w:r>
      <w:r>
        <w:rPr>
          <w:rFonts w:ascii="Times-Roman" w:hAnsi="Times-Roman" w:cs="Times-Roman"/>
          <w:sz w:val="24"/>
          <w:szCs w:val="24"/>
        </w:rPr>
        <w:t xml:space="preserve">cych, </w:t>
      </w:r>
      <w:r>
        <w:rPr>
          <w:rFonts w:ascii="TimesNewRoman" w:hAnsi="TimesNewRoman" w:cs="TimesNewRoman"/>
          <w:sz w:val="24"/>
          <w:szCs w:val="24"/>
        </w:rPr>
        <w:t>ż</w:t>
      </w:r>
      <w:r>
        <w:rPr>
          <w:rFonts w:ascii="Times-Roman" w:hAnsi="Times-Roman" w:cs="Times-Roman"/>
          <w:sz w:val="24"/>
          <w:szCs w:val="24"/>
        </w:rPr>
        <w:t>e usługi te zostały wykonane</w:t>
      </w:r>
    </w:p>
    <w:p w14:paraId="0355C94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nale</w:t>
      </w:r>
      <w:r>
        <w:rPr>
          <w:rFonts w:ascii="TimesNewRoman" w:hAnsi="TimesNewRoman" w:cs="TimesNewRoman"/>
          <w:sz w:val="24"/>
          <w:szCs w:val="24"/>
        </w:rPr>
        <w:t>ż</w:t>
      </w:r>
      <w:r>
        <w:rPr>
          <w:rFonts w:ascii="Times-Roman" w:hAnsi="Times-Roman" w:cs="Times-Roman"/>
          <w:sz w:val="24"/>
          <w:szCs w:val="24"/>
        </w:rPr>
        <w:t>ycie.</w:t>
      </w:r>
    </w:p>
    <w:p w14:paraId="0D16A0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Wykaz osób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4 do S</w:t>
      </w:r>
      <w:r>
        <w:rPr>
          <w:rFonts w:ascii="Times-BoldItalic" w:hAnsi="Times-BoldItalic" w:cs="Times-BoldItalic"/>
          <w:b/>
          <w:bCs/>
          <w:i/>
          <w:iCs/>
          <w:sz w:val="24"/>
          <w:szCs w:val="24"/>
        </w:rPr>
        <w:t>WZ</w:t>
      </w:r>
      <w:r>
        <w:rPr>
          <w:rFonts w:ascii="Times-Roman" w:hAnsi="Times-Roman" w:cs="Times-Roman"/>
          <w:sz w:val="24"/>
          <w:szCs w:val="24"/>
        </w:rPr>
        <w:t>).</w:t>
      </w:r>
    </w:p>
    <w:p w14:paraId="381259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W celu wykazania braku podstaw do wykluczenia z post</w:t>
      </w:r>
      <w:r>
        <w:rPr>
          <w:rFonts w:ascii="TimesNewRoman" w:hAnsi="TimesNewRoman" w:cs="TimesNewRoman"/>
          <w:sz w:val="24"/>
          <w:szCs w:val="24"/>
        </w:rPr>
        <w:t>ę</w:t>
      </w:r>
      <w:r>
        <w:rPr>
          <w:rFonts w:ascii="Times-Roman" w:hAnsi="Times-Roman" w:cs="Times-Roman"/>
          <w:sz w:val="24"/>
          <w:szCs w:val="24"/>
        </w:rPr>
        <w:t>powania o udzielenie</w:t>
      </w:r>
    </w:p>
    <w:p w14:paraId="32F08A44" w14:textId="77777777" w:rsidR="00BE6295" w:rsidRPr="00EB101C" w:rsidRDefault="00BE6295" w:rsidP="00BE6295">
      <w:pPr>
        <w:rPr>
          <w:rFonts w:ascii="Times-Roman" w:hAnsi="Times-Roman" w:cs="Times-Roman"/>
          <w:sz w:val="24"/>
          <w:szCs w:val="24"/>
        </w:rPr>
      </w:pPr>
      <w:r>
        <w:rPr>
          <w:rFonts w:ascii="Times-Roman" w:hAnsi="Times-Roman" w:cs="Times-Roman"/>
          <w:sz w:val="24"/>
          <w:szCs w:val="24"/>
        </w:rPr>
        <w:t>zamówienia Wykonawcy w okoliczno</w:t>
      </w:r>
      <w:r>
        <w:rPr>
          <w:rFonts w:ascii="TimesNewRoman" w:hAnsi="TimesNewRoman" w:cs="TimesNewRoman"/>
          <w:sz w:val="24"/>
          <w:szCs w:val="24"/>
        </w:rPr>
        <w:t>ś</w:t>
      </w:r>
      <w:r>
        <w:rPr>
          <w:rFonts w:ascii="Times-Roman" w:hAnsi="Times-Roman" w:cs="Times-Roman"/>
          <w:sz w:val="24"/>
          <w:szCs w:val="24"/>
        </w:rPr>
        <w:t xml:space="preserve">ciach, o których mowa w </w:t>
      </w:r>
      <w:r w:rsidR="00EB101C">
        <w:rPr>
          <w:rFonts w:ascii="Times-Roman" w:hAnsi="Times-Roman" w:cs="Times-Roman"/>
          <w:sz w:val="24"/>
          <w:szCs w:val="24"/>
        </w:rPr>
        <w:t xml:space="preserve">ustawie </w:t>
      </w:r>
      <w:r>
        <w:rPr>
          <w:rFonts w:ascii="Times-Roman" w:hAnsi="Times-Roman" w:cs="Times-Roman"/>
          <w:sz w:val="24"/>
          <w:szCs w:val="24"/>
        </w:rPr>
        <w:t>Pzp, 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 xml:space="preserve">ą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 xml:space="preserve">ce </w:t>
      </w:r>
      <w:proofErr w:type="gramStart"/>
      <w:r>
        <w:rPr>
          <w:rFonts w:ascii="Times-Roman" w:hAnsi="Times-Roman" w:cs="Times-Roman"/>
          <w:sz w:val="24"/>
          <w:szCs w:val="24"/>
        </w:rPr>
        <w:t>dokumenty(</w:t>
      </w:r>
      <w:proofErr w:type="gramEnd"/>
      <w:r>
        <w:rPr>
          <w:rFonts w:ascii="Times-Roman" w:hAnsi="Times-Roman" w:cs="Times-Roman"/>
          <w:sz w:val="24"/>
          <w:szCs w:val="24"/>
        </w:rPr>
        <w:t>zał</w:t>
      </w:r>
      <w:r>
        <w:rPr>
          <w:rFonts w:ascii="TimesNewRoman" w:hAnsi="TimesNewRoman" w:cs="TimesNewRoman"/>
          <w:sz w:val="24"/>
          <w:szCs w:val="24"/>
        </w:rPr>
        <w:t>ą</w:t>
      </w:r>
      <w:r>
        <w:rPr>
          <w:rFonts w:ascii="Times-Roman" w:hAnsi="Times-Roman" w:cs="Times-Roman"/>
          <w:sz w:val="24"/>
          <w:szCs w:val="24"/>
        </w:rPr>
        <w:t>czniki do oferty):</w:t>
      </w:r>
    </w:p>
    <w:p w14:paraId="50F53469" w14:textId="77777777" w:rsidR="00BE6295" w:rsidRPr="00BE6295" w:rsidRDefault="00BE6295" w:rsidP="00BE6295">
      <w:pPr>
        <w:rPr>
          <w:rFonts w:ascii="Times-Roman" w:hAnsi="Times-Roman" w:cs="Times-Roman"/>
          <w:sz w:val="20"/>
          <w:szCs w:val="20"/>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 xml:space="preserve">wiadczenie o braku podstaw do wykluczenia –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3 do S</w:t>
      </w:r>
      <w:r>
        <w:rPr>
          <w:rFonts w:ascii="Times-BoldItalic" w:hAnsi="Times-BoldItalic" w:cs="Times-BoldItalic"/>
          <w:b/>
          <w:bCs/>
          <w:i/>
          <w:iCs/>
          <w:sz w:val="24"/>
          <w:szCs w:val="24"/>
        </w:rPr>
        <w:t>WZ</w:t>
      </w:r>
      <w:r>
        <w:rPr>
          <w:rFonts w:ascii="Times-Roman" w:hAnsi="Times-Roman" w:cs="Times-Roman"/>
          <w:sz w:val="24"/>
          <w:szCs w:val="24"/>
        </w:rPr>
        <w:t>.</w:t>
      </w:r>
    </w:p>
    <w:p w14:paraId="69E8749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aktualny odpis z wła</w:t>
      </w:r>
      <w:r>
        <w:rPr>
          <w:rFonts w:ascii="TimesNewRoman" w:hAnsi="TimesNewRoman" w:cs="TimesNewRoman"/>
          <w:sz w:val="24"/>
          <w:szCs w:val="24"/>
        </w:rPr>
        <w:t>ś</w:t>
      </w:r>
      <w:r>
        <w:rPr>
          <w:rFonts w:ascii="Times-Roman" w:hAnsi="Times-Roman" w:cs="Times-Roman"/>
          <w:sz w:val="24"/>
          <w:szCs w:val="24"/>
        </w:rPr>
        <w:t>ciwego rejestru, je</w:t>
      </w:r>
      <w:r>
        <w:rPr>
          <w:rFonts w:ascii="TimesNewRoman" w:hAnsi="TimesNewRoman" w:cs="TimesNewRoman"/>
          <w:sz w:val="24"/>
          <w:szCs w:val="24"/>
        </w:rPr>
        <w:t>ż</w:t>
      </w:r>
      <w:r>
        <w:rPr>
          <w:rFonts w:ascii="Times-Roman" w:hAnsi="Times-Roman" w:cs="Times-Roman"/>
          <w:sz w:val="24"/>
          <w:szCs w:val="24"/>
        </w:rPr>
        <w:t>eli odr</w:t>
      </w:r>
      <w:r>
        <w:rPr>
          <w:rFonts w:ascii="TimesNewRoman" w:hAnsi="TimesNewRoman" w:cs="TimesNewRoman"/>
          <w:sz w:val="24"/>
          <w:szCs w:val="24"/>
        </w:rPr>
        <w:t>ę</w:t>
      </w:r>
      <w:r>
        <w:rPr>
          <w:rFonts w:ascii="Times-Roman" w:hAnsi="Times-Roman" w:cs="Times-Roman"/>
          <w:sz w:val="24"/>
          <w:szCs w:val="24"/>
        </w:rPr>
        <w:t>bne przepisy wymagaj</w:t>
      </w:r>
      <w:r>
        <w:rPr>
          <w:rFonts w:ascii="TimesNewRoman" w:hAnsi="TimesNewRoman" w:cs="TimesNewRoman"/>
          <w:sz w:val="24"/>
          <w:szCs w:val="24"/>
        </w:rPr>
        <w:t xml:space="preserve">ą </w:t>
      </w:r>
      <w:r>
        <w:rPr>
          <w:rFonts w:ascii="Times-Roman" w:hAnsi="Times-Roman" w:cs="Times-Roman"/>
          <w:sz w:val="24"/>
          <w:szCs w:val="24"/>
        </w:rPr>
        <w:t>wpisu do</w:t>
      </w:r>
    </w:p>
    <w:p w14:paraId="15CD9388" w14:textId="77777777" w:rsidR="00EB101C"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rejestru, w celu wykazania braku podstaw do wykluczenia w </w:t>
      </w:r>
      <w:r w:rsidR="00417FF8">
        <w:rPr>
          <w:rFonts w:ascii="Times-Roman" w:hAnsi="Times-Roman" w:cs="Times-Roman"/>
          <w:sz w:val="24"/>
          <w:szCs w:val="24"/>
        </w:rPr>
        <w:t>zakresie art.24</w:t>
      </w:r>
      <w:r w:rsidR="00EB101C">
        <w:rPr>
          <w:rFonts w:ascii="Times-Roman" w:hAnsi="Times-Roman" w:cs="Times-Roman"/>
          <w:sz w:val="24"/>
          <w:szCs w:val="24"/>
        </w:rPr>
        <w:t xml:space="preserve"> ust.1 </w:t>
      </w:r>
      <w:r w:rsidR="00417FF8">
        <w:rPr>
          <w:rFonts w:ascii="Times-Roman" w:hAnsi="Times-Roman" w:cs="Times-Roman"/>
          <w:sz w:val="24"/>
          <w:szCs w:val="24"/>
        </w:rPr>
        <w:t>i ust. 5</w:t>
      </w:r>
    </w:p>
    <w:p w14:paraId="0AA1979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ustawy, 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 miesi</w:t>
      </w:r>
      <w:r>
        <w:rPr>
          <w:rFonts w:ascii="TimesNewRoman" w:hAnsi="TimesNewRoman" w:cs="TimesNewRoman"/>
          <w:sz w:val="24"/>
          <w:szCs w:val="24"/>
        </w:rPr>
        <w:t>ę</w:t>
      </w:r>
      <w:r>
        <w:rPr>
          <w:rFonts w:ascii="Times-Roman" w:hAnsi="Times-Roman" w:cs="Times-Roman"/>
          <w:sz w:val="24"/>
          <w:szCs w:val="24"/>
        </w:rPr>
        <w:t>cy przed upływem terminu</w:t>
      </w:r>
    </w:p>
    <w:p w14:paraId="7441EEEC" w14:textId="77777777" w:rsidR="00BE6295"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składania ofert, </w:t>
      </w:r>
    </w:p>
    <w:p w14:paraId="2077B6D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 przypadku składania oferty przez Wykonawców ubiegaj</w:t>
      </w:r>
      <w:r>
        <w:rPr>
          <w:rFonts w:ascii="TimesNewRoman" w:hAnsi="TimesNewRoman" w:cs="TimesNewRoman"/>
          <w:sz w:val="24"/>
          <w:szCs w:val="24"/>
        </w:rPr>
        <w:t>ą</w:t>
      </w:r>
      <w:r>
        <w:rPr>
          <w:rFonts w:ascii="Times-Roman" w:hAnsi="Times-Roman" w:cs="Times-Roman"/>
          <w:sz w:val="24"/>
          <w:szCs w:val="24"/>
        </w:rPr>
        <w:t>cych si</w:t>
      </w:r>
      <w:r>
        <w:rPr>
          <w:rFonts w:ascii="TimesNewRoman" w:hAnsi="TimesNewRoman" w:cs="TimesNewRoman"/>
          <w:sz w:val="24"/>
          <w:szCs w:val="24"/>
        </w:rPr>
        <w:t xml:space="preserve">ę </w:t>
      </w:r>
      <w:r>
        <w:rPr>
          <w:rFonts w:ascii="Times-Roman" w:hAnsi="Times-Roman" w:cs="Times-Roman"/>
          <w:sz w:val="24"/>
          <w:szCs w:val="24"/>
        </w:rPr>
        <w:t>wspólnie o</w:t>
      </w:r>
    </w:p>
    <w:p w14:paraId="2BAF221D" w14:textId="77777777" w:rsidR="00BE6295" w:rsidRPr="00EB101C"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udzielenie zamówienia, </w:t>
      </w:r>
      <w:proofErr w:type="gramStart"/>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wiadczenia,</w:t>
      </w:r>
      <w:proofErr w:type="gramEnd"/>
      <w:r>
        <w:rPr>
          <w:rFonts w:ascii="Times-Roman" w:hAnsi="Times-Roman" w:cs="Times-Roman"/>
          <w:sz w:val="24"/>
          <w:szCs w:val="24"/>
        </w:rPr>
        <w:t xml:space="preserve"> </w:t>
      </w:r>
      <w:r w:rsidR="00EB101C">
        <w:rPr>
          <w:rFonts w:ascii="Times-Roman" w:hAnsi="Times-Roman" w:cs="Times-Roman"/>
          <w:sz w:val="24"/>
          <w:szCs w:val="24"/>
        </w:rPr>
        <w:t xml:space="preserve">oraz </w:t>
      </w:r>
      <w:r>
        <w:rPr>
          <w:rFonts w:ascii="Times-Roman" w:hAnsi="Times-Roman" w:cs="Times-Roman"/>
          <w:sz w:val="24"/>
          <w:szCs w:val="24"/>
        </w:rPr>
        <w:t>dokument lub o</w:t>
      </w:r>
      <w:r>
        <w:rPr>
          <w:rFonts w:ascii="TimesNewRoman" w:hAnsi="TimesNewRoman" w:cs="TimesNewRoman"/>
          <w:sz w:val="24"/>
          <w:szCs w:val="24"/>
        </w:rPr>
        <w:t>ś</w:t>
      </w:r>
      <w:r>
        <w:rPr>
          <w:rFonts w:ascii="Times-Roman" w:hAnsi="Times-Roman" w:cs="Times-Roman"/>
          <w:sz w:val="24"/>
          <w:szCs w:val="24"/>
        </w:rPr>
        <w:t>wiadczenie, musz</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 xml:space="preserve">ć </w:t>
      </w:r>
      <w:r>
        <w:rPr>
          <w:rFonts w:ascii="Times-Roman" w:hAnsi="Times-Roman" w:cs="Times-Roman"/>
          <w:sz w:val="24"/>
          <w:szCs w:val="24"/>
        </w:rPr>
        <w:t>zło</w:t>
      </w:r>
      <w:r>
        <w:rPr>
          <w:rFonts w:ascii="TimesNewRoman" w:hAnsi="TimesNewRoman" w:cs="TimesNewRoman"/>
          <w:sz w:val="24"/>
          <w:szCs w:val="24"/>
        </w:rPr>
        <w:t>ż</w:t>
      </w:r>
      <w:r w:rsidR="00EB101C">
        <w:rPr>
          <w:rFonts w:ascii="Times-Roman" w:hAnsi="Times-Roman" w:cs="Times-Roman"/>
          <w:sz w:val="24"/>
          <w:szCs w:val="24"/>
        </w:rPr>
        <w:t xml:space="preserve">one przez </w:t>
      </w:r>
      <w:r>
        <w:rPr>
          <w:rFonts w:ascii="Times-Roman" w:hAnsi="Times-Roman" w:cs="Times-Roman"/>
          <w:sz w:val="24"/>
          <w:szCs w:val="24"/>
        </w:rPr>
        <w:t>ka</w:t>
      </w:r>
      <w:r>
        <w:rPr>
          <w:rFonts w:ascii="TimesNewRoman" w:hAnsi="TimesNewRoman" w:cs="TimesNewRoman"/>
          <w:sz w:val="24"/>
          <w:szCs w:val="24"/>
        </w:rPr>
        <w:t>ż</w:t>
      </w:r>
      <w:r>
        <w:rPr>
          <w:rFonts w:ascii="Times-Roman" w:hAnsi="Times-Roman" w:cs="Times-Roman"/>
          <w:sz w:val="24"/>
          <w:szCs w:val="24"/>
        </w:rPr>
        <w:t>dego Wykonawc</w:t>
      </w:r>
      <w:r>
        <w:rPr>
          <w:rFonts w:ascii="TimesNewRoman" w:hAnsi="TimesNewRoman" w:cs="TimesNewRoman"/>
          <w:sz w:val="24"/>
          <w:szCs w:val="24"/>
        </w:rPr>
        <w:t>ę</w:t>
      </w:r>
      <w:r>
        <w:rPr>
          <w:rFonts w:ascii="Times-Roman" w:hAnsi="Times-Roman" w:cs="Times-Roman"/>
          <w:sz w:val="24"/>
          <w:szCs w:val="24"/>
        </w:rPr>
        <w:t>, natomiast wykaz, o którym mowa w pkt 1 ppkt 2 mo</w:t>
      </w:r>
      <w:r>
        <w:rPr>
          <w:rFonts w:ascii="TimesNewRoman" w:hAnsi="TimesNewRoman" w:cs="TimesNewRoman"/>
          <w:sz w:val="24"/>
          <w:szCs w:val="24"/>
        </w:rPr>
        <w:t>ż</w:t>
      </w:r>
      <w:r>
        <w:rPr>
          <w:rFonts w:ascii="Times-Roman" w:hAnsi="Times-Roman" w:cs="Times-Roman"/>
          <w:sz w:val="24"/>
          <w:szCs w:val="24"/>
        </w:rPr>
        <w:t>e zosta</w:t>
      </w:r>
      <w:r>
        <w:rPr>
          <w:rFonts w:ascii="TimesNewRoman" w:hAnsi="TimesNewRoman" w:cs="TimesNewRoman"/>
          <w:sz w:val="24"/>
          <w:szCs w:val="24"/>
        </w:rPr>
        <w:t>ć</w:t>
      </w:r>
    </w:p>
    <w:p w14:paraId="78BC869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zło</w:t>
      </w:r>
      <w:r>
        <w:rPr>
          <w:rFonts w:ascii="TimesNewRoman" w:hAnsi="TimesNewRoman" w:cs="TimesNewRoman"/>
          <w:sz w:val="24"/>
          <w:szCs w:val="24"/>
        </w:rPr>
        <w:t>ż</w:t>
      </w:r>
      <w:r>
        <w:rPr>
          <w:rFonts w:ascii="Times-Roman" w:hAnsi="Times-Roman" w:cs="Times-Roman"/>
          <w:sz w:val="24"/>
          <w:szCs w:val="24"/>
        </w:rPr>
        <w:t>ony wspólnie lub oddzielnie przez tych Wykonawców.</w:t>
      </w:r>
    </w:p>
    <w:p w14:paraId="7384BA81" w14:textId="77777777" w:rsidR="00BE6295" w:rsidRDefault="00BE6295" w:rsidP="00BE6295">
      <w:pPr>
        <w:autoSpaceDE w:val="0"/>
        <w:autoSpaceDN w:val="0"/>
        <w:adjustRightInd w:val="0"/>
        <w:spacing w:after="0" w:line="240" w:lineRule="auto"/>
        <w:rPr>
          <w:rFonts w:ascii="Times-BoldItalic" w:hAnsi="Times-BoldItalic" w:cs="Times-BoldItalic"/>
          <w:b/>
          <w:bCs/>
          <w:i/>
          <w:iCs/>
          <w:sz w:val="24"/>
          <w:szCs w:val="24"/>
        </w:rPr>
      </w:pPr>
      <w:r>
        <w:rPr>
          <w:rFonts w:ascii="Times-Roman" w:hAnsi="Times-Roman" w:cs="Times-Roman"/>
        </w:rPr>
        <w:t xml:space="preserve">4. </w:t>
      </w:r>
      <w:r>
        <w:rPr>
          <w:rFonts w:ascii="Times-Roman" w:hAnsi="Times-Roman" w:cs="Times-Roman"/>
          <w:sz w:val="24"/>
          <w:szCs w:val="24"/>
        </w:rPr>
        <w:t xml:space="preserve">Wypełniony i podpisany formularz oferty według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czników nr 1 do S</w:t>
      </w:r>
      <w:r>
        <w:rPr>
          <w:rFonts w:ascii="Times-BoldItalic" w:hAnsi="Times-BoldItalic" w:cs="Times-BoldItalic"/>
          <w:b/>
          <w:bCs/>
          <w:i/>
          <w:iCs/>
          <w:sz w:val="24"/>
          <w:szCs w:val="24"/>
        </w:rPr>
        <w:t>WZ.</w:t>
      </w:r>
    </w:p>
    <w:p w14:paraId="45F3CA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5. </w:t>
      </w:r>
      <w:r>
        <w:rPr>
          <w:rFonts w:ascii="Times-Roman" w:hAnsi="Times-Roman" w:cs="Times-Roman"/>
          <w:sz w:val="24"/>
          <w:szCs w:val="24"/>
        </w:rPr>
        <w:t>Aktualne za</w:t>
      </w:r>
      <w:r>
        <w:rPr>
          <w:rFonts w:ascii="TimesNewRoman" w:hAnsi="TimesNewRoman" w:cs="TimesNewRoman"/>
          <w:sz w:val="24"/>
          <w:szCs w:val="24"/>
        </w:rPr>
        <w:t>ś</w:t>
      </w:r>
      <w:r>
        <w:rPr>
          <w:rFonts w:ascii="Times-Roman" w:hAnsi="Times-Roman" w:cs="Times-Roman"/>
          <w:sz w:val="24"/>
          <w:szCs w:val="24"/>
        </w:rPr>
        <w:t>wiadczenie wła</w:t>
      </w:r>
      <w:r>
        <w:rPr>
          <w:rFonts w:ascii="TimesNewRoman" w:hAnsi="TimesNewRoman" w:cs="TimesNewRoman"/>
          <w:sz w:val="24"/>
          <w:szCs w:val="24"/>
        </w:rPr>
        <w:t>ś</w:t>
      </w:r>
      <w:r>
        <w:rPr>
          <w:rFonts w:ascii="Times-Roman" w:hAnsi="Times-Roman" w:cs="Times-Roman"/>
          <w:sz w:val="24"/>
          <w:szCs w:val="24"/>
        </w:rPr>
        <w:t>ciwego naczelnika urz</w:t>
      </w:r>
      <w:r>
        <w:rPr>
          <w:rFonts w:ascii="TimesNewRoman" w:hAnsi="TimesNewRoman" w:cs="TimesNewRoman"/>
          <w:sz w:val="24"/>
          <w:szCs w:val="24"/>
        </w:rPr>
        <w:t>ę</w:t>
      </w:r>
      <w:r>
        <w:rPr>
          <w:rFonts w:ascii="Times-Roman" w:hAnsi="Times-Roman" w:cs="Times-Roman"/>
          <w:sz w:val="24"/>
          <w:szCs w:val="24"/>
        </w:rPr>
        <w:t>du skarbowego potwierdzaj</w:t>
      </w:r>
      <w:r>
        <w:rPr>
          <w:rFonts w:ascii="TimesNewRoman" w:hAnsi="TimesNewRoman" w:cs="TimesNewRoman"/>
          <w:sz w:val="24"/>
          <w:szCs w:val="24"/>
        </w:rPr>
        <w:t>ą</w:t>
      </w:r>
      <w:r>
        <w:rPr>
          <w:rFonts w:ascii="Times-Roman" w:hAnsi="Times-Roman" w:cs="Times-Roman"/>
          <w:sz w:val="24"/>
          <w:szCs w:val="24"/>
        </w:rPr>
        <w:t>cego,</w:t>
      </w:r>
    </w:p>
    <w:p w14:paraId="34B5B9C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wykonawca nie zalega z opłacaniem podatków, lub za</w:t>
      </w:r>
      <w:r>
        <w:rPr>
          <w:rFonts w:ascii="TimesNewRoman" w:hAnsi="TimesNewRoman" w:cs="TimesNewRoman"/>
          <w:sz w:val="24"/>
          <w:szCs w:val="24"/>
        </w:rPr>
        <w:t>ś</w:t>
      </w:r>
      <w:r>
        <w:rPr>
          <w:rFonts w:ascii="Times-Roman" w:hAnsi="Times-Roman" w:cs="Times-Roman"/>
          <w:sz w:val="24"/>
          <w:szCs w:val="24"/>
        </w:rPr>
        <w:t xml:space="preserve">wiadczenia, </w:t>
      </w:r>
      <w:r>
        <w:rPr>
          <w:rFonts w:ascii="TimesNewRoman" w:hAnsi="TimesNewRoman" w:cs="TimesNewRoman"/>
          <w:sz w:val="24"/>
          <w:szCs w:val="24"/>
        </w:rPr>
        <w:t>ż</w:t>
      </w:r>
      <w:r>
        <w:rPr>
          <w:rFonts w:ascii="Times-Roman" w:hAnsi="Times-Roman" w:cs="Times-Roman"/>
          <w:sz w:val="24"/>
          <w:szCs w:val="24"/>
        </w:rPr>
        <w:t>e uzyskał</w:t>
      </w:r>
    </w:p>
    <w:p w14:paraId="3AA60B6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przewidziane prawem zwolnienie, odroczenie lub rozło</w:t>
      </w:r>
      <w:r>
        <w:rPr>
          <w:rFonts w:ascii="TimesNewRoman" w:hAnsi="TimesNewRoman" w:cs="TimesNewRoman"/>
          <w:sz w:val="24"/>
          <w:szCs w:val="24"/>
        </w:rPr>
        <w:t>ż</w:t>
      </w:r>
      <w:r>
        <w:rPr>
          <w:rFonts w:ascii="Times-Roman" w:hAnsi="Times-Roman" w:cs="Times-Roman"/>
          <w:sz w:val="24"/>
          <w:szCs w:val="24"/>
        </w:rPr>
        <w:t>enie na raty zaległych płatno</w:t>
      </w:r>
      <w:r>
        <w:rPr>
          <w:rFonts w:ascii="TimesNewRoman" w:hAnsi="TimesNewRoman" w:cs="TimesNewRoman"/>
          <w:sz w:val="24"/>
          <w:szCs w:val="24"/>
        </w:rPr>
        <w:t>ś</w:t>
      </w:r>
      <w:r>
        <w:rPr>
          <w:rFonts w:ascii="Times-Roman" w:hAnsi="Times-Roman" w:cs="Times-Roman"/>
          <w:sz w:val="24"/>
          <w:szCs w:val="24"/>
        </w:rPr>
        <w:t>ci</w:t>
      </w:r>
    </w:p>
    <w:p w14:paraId="0F1104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wstrzymanie w cało</w:t>
      </w:r>
      <w:r>
        <w:rPr>
          <w:rFonts w:ascii="TimesNewRoman" w:hAnsi="TimesNewRoman" w:cs="TimesNewRoman"/>
          <w:sz w:val="24"/>
          <w:szCs w:val="24"/>
        </w:rPr>
        <w:t>ś</w:t>
      </w:r>
      <w:r>
        <w:rPr>
          <w:rFonts w:ascii="Times-Roman" w:hAnsi="Times-Roman" w:cs="Times-Roman"/>
          <w:sz w:val="24"/>
          <w:szCs w:val="24"/>
        </w:rPr>
        <w:t>ci wykonania decyzji danego organu – wystawionego nie</w:t>
      </w:r>
    </w:p>
    <w:p w14:paraId="1ADA194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3C0968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6. </w:t>
      </w:r>
      <w:r>
        <w:rPr>
          <w:rFonts w:ascii="Times-Roman" w:hAnsi="Times-Roman" w:cs="Times-Roman"/>
          <w:sz w:val="24"/>
          <w:szCs w:val="24"/>
        </w:rPr>
        <w:t>Aktualnego za</w:t>
      </w:r>
      <w:r>
        <w:rPr>
          <w:rFonts w:ascii="TimesNewRoman" w:hAnsi="TimesNewRoman" w:cs="TimesNewRoman"/>
          <w:sz w:val="24"/>
          <w:szCs w:val="24"/>
        </w:rPr>
        <w:t>ś</w:t>
      </w:r>
      <w:r>
        <w:rPr>
          <w:rFonts w:ascii="Times-Roman" w:hAnsi="Times-Roman" w:cs="Times-Roman"/>
          <w:sz w:val="24"/>
          <w:szCs w:val="24"/>
        </w:rPr>
        <w:t>wiadczenia wła</w:t>
      </w:r>
      <w:r>
        <w:rPr>
          <w:rFonts w:ascii="TimesNewRoman" w:hAnsi="TimesNewRoman" w:cs="TimesNewRoman"/>
          <w:sz w:val="24"/>
          <w:szCs w:val="24"/>
        </w:rPr>
        <w:t>ś</w:t>
      </w:r>
      <w:r>
        <w:rPr>
          <w:rFonts w:ascii="Times-Roman" w:hAnsi="Times-Roman" w:cs="Times-Roman"/>
          <w:sz w:val="24"/>
          <w:szCs w:val="24"/>
        </w:rPr>
        <w:t>ciwego oddziału Zakładu Ubezpiecze</w:t>
      </w:r>
      <w:r>
        <w:rPr>
          <w:rFonts w:ascii="TimesNewRoman" w:hAnsi="TimesNewRoman" w:cs="TimesNewRoman"/>
          <w:sz w:val="24"/>
          <w:szCs w:val="24"/>
        </w:rPr>
        <w:t xml:space="preserve">ń </w:t>
      </w:r>
      <w:r>
        <w:rPr>
          <w:rFonts w:ascii="Times-Roman" w:hAnsi="Times-Roman" w:cs="Times-Roman"/>
          <w:sz w:val="24"/>
          <w:szCs w:val="24"/>
        </w:rPr>
        <w:t>Społecznych lub</w:t>
      </w:r>
    </w:p>
    <w:p w14:paraId="4FF9F16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Kasy Rolniczego Ubezpieczenia Społecznego potwierdzaj</w:t>
      </w:r>
      <w:r>
        <w:rPr>
          <w:rFonts w:ascii="TimesNewRoman" w:hAnsi="TimesNewRoman" w:cs="TimesNewRoman"/>
          <w:sz w:val="24"/>
          <w:szCs w:val="24"/>
        </w:rPr>
        <w:t>ą</w:t>
      </w:r>
      <w:r>
        <w:rPr>
          <w:rFonts w:ascii="Times-Roman" w:hAnsi="Times-Roman" w:cs="Times-Roman"/>
          <w:sz w:val="24"/>
          <w:szCs w:val="24"/>
        </w:rPr>
        <w:t xml:space="preserve">cego, </w:t>
      </w:r>
      <w:r>
        <w:rPr>
          <w:rFonts w:ascii="TimesNewRoman" w:hAnsi="TimesNewRoman" w:cs="TimesNewRoman"/>
          <w:sz w:val="24"/>
          <w:szCs w:val="24"/>
        </w:rPr>
        <w:t>ż</w:t>
      </w:r>
      <w:r>
        <w:rPr>
          <w:rFonts w:ascii="Times-Roman" w:hAnsi="Times-Roman" w:cs="Times-Roman"/>
          <w:sz w:val="24"/>
          <w:szCs w:val="24"/>
        </w:rPr>
        <w:t>e wykonawca nie</w:t>
      </w:r>
    </w:p>
    <w:p w14:paraId="42AFCC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zalega z opłacaniem składek na ubezpieczenie zdrowotne i społeczne, lub potwierdzenia,</w:t>
      </w:r>
    </w:p>
    <w:p w14:paraId="6D32CB7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uzyskał przewidziane prawem zwolnienie, odroczenie lub rozło</w:t>
      </w:r>
      <w:r>
        <w:rPr>
          <w:rFonts w:ascii="TimesNewRoman" w:hAnsi="TimesNewRoman" w:cs="TimesNewRoman"/>
          <w:sz w:val="24"/>
          <w:szCs w:val="24"/>
        </w:rPr>
        <w:t>ż</w:t>
      </w:r>
      <w:r>
        <w:rPr>
          <w:rFonts w:ascii="Times-Roman" w:hAnsi="Times-Roman" w:cs="Times-Roman"/>
          <w:sz w:val="24"/>
          <w:szCs w:val="24"/>
        </w:rPr>
        <w:t>enie na raty</w:t>
      </w:r>
    </w:p>
    <w:p w14:paraId="50B43A1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zaległych płatno</w:t>
      </w:r>
      <w:r>
        <w:rPr>
          <w:rFonts w:ascii="TimesNewRoman" w:hAnsi="TimesNewRoman" w:cs="TimesNewRoman"/>
          <w:sz w:val="24"/>
          <w:szCs w:val="24"/>
        </w:rPr>
        <w:t>ś</w:t>
      </w:r>
      <w:r>
        <w:rPr>
          <w:rFonts w:ascii="Times-Roman" w:hAnsi="Times-Roman" w:cs="Times-Roman"/>
          <w:sz w:val="24"/>
          <w:szCs w:val="24"/>
        </w:rPr>
        <w:t>ci lub wstrzymanie w cało</w:t>
      </w:r>
      <w:r>
        <w:rPr>
          <w:rFonts w:ascii="TimesNewRoman" w:hAnsi="TimesNewRoman" w:cs="TimesNewRoman"/>
          <w:sz w:val="24"/>
          <w:szCs w:val="24"/>
        </w:rPr>
        <w:t>ś</w:t>
      </w:r>
      <w:r>
        <w:rPr>
          <w:rFonts w:ascii="Times-Roman" w:hAnsi="Times-Roman" w:cs="Times-Roman"/>
          <w:sz w:val="24"/>
          <w:szCs w:val="24"/>
        </w:rPr>
        <w:t>ci wykonania decyzji wła</w:t>
      </w:r>
      <w:r>
        <w:rPr>
          <w:rFonts w:ascii="TimesNewRoman" w:hAnsi="TimesNewRoman" w:cs="TimesNewRoman"/>
          <w:sz w:val="24"/>
          <w:szCs w:val="24"/>
        </w:rPr>
        <w:t>ś</w:t>
      </w:r>
      <w:r>
        <w:rPr>
          <w:rFonts w:ascii="Times-Roman" w:hAnsi="Times-Roman" w:cs="Times-Roman"/>
          <w:sz w:val="24"/>
          <w:szCs w:val="24"/>
        </w:rPr>
        <w:t>ciwego organu –</w:t>
      </w:r>
    </w:p>
    <w:p w14:paraId="2D2494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wystawionego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6F501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7. </w:t>
      </w:r>
      <w:r>
        <w:rPr>
          <w:rFonts w:ascii="Times-Roman" w:hAnsi="Times-Roman" w:cs="Times-Roman"/>
          <w:sz w:val="24"/>
          <w:szCs w:val="24"/>
        </w:rPr>
        <w:t>Lista podmiotów nale</w:t>
      </w:r>
      <w:r>
        <w:rPr>
          <w:rFonts w:ascii="TimesNewRoman" w:hAnsi="TimesNewRoman" w:cs="TimesNewRoman"/>
          <w:sz w:val="24"/>
          <w:szCs w:val="24"/>
        </w:rPr>
        <w:t>żą</w:t>
      </w:r>
      <w:r>
        <w:rPr>
          <w:rFonts w:ascii="Times-Roman" w:hAnsi="Times-Roman" w:cs="Times-Roman"/>
          <w:sz w:val="24"/>
          <w:szCs w:val="24"/>
        </w:rPr>
        <w:t>cych do tej samej grupy kapitałowej, je</w:t>
      </w:r>
      <w:r>
        <w:rPr>
          <w:rFonts w:ascii="TimesNewRoman" w:hAnsi="TimesNewRoman" w:cs="TimesNewRoman"/>
          <w:sz w:val="24"/>
          <w:szCs w:val="24"/>
        </w:rPr>
        <w:t>ż</w:t>
      </w:r>
      <w:r>
        <w:rPr>
          <w:rFonts w:ascii="Times-Roman" w:hAnsi="Times-Roman" w:cs="Times-Roman"/>
          <w:sz w:val="24"/>
          <w:szCs w:val="24"/>
        </w:rPr>
        <w:t>eli Wykonawca nale</w:t>
      </w:r>
      <w:r>
        <w:rPr>
          <w:rFonts w:ascii="TimesNewRoman" w:hAnsi="TimesNewRoman" w:cs="TimesNewRoman"/>
          <w:sz w:val="24"/>
          <w:szCs w:val="24"/>
        </w:rPr>
        <w:t>ż</w:t>
      </w:r>
      <w:r>
        <w:rPr>
          <w:rFonts w:ascii="Times-Roman" w:hAnsi="Times-Roman" w:cs="Times-Roman"/>
          <w:sz w:val="24"/>
          <w:szCs w:val="24"/>
        </w:rPr>
        <w:t>y</w:t>
      </w:r>
    </w:p>
    <w:p w14:paraId="6DEC6F1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 grupy kapitałowej w rozumieniu ustawy z dnia 16 lutego 2007 roku o ochronie</w:t>
      </w:r>
    </w:p>
    <w:p w14:paraId="226FDF97" w14:textId="57062741"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konkurencji i konsumentów (</w:t>
      </w:r>
      <w:r w:rsidR="009B49BA">
        <w:rPr>
          <w:rFonts w:ascii="Times-Roman" w:hAnsi="Times-Roman" w:cs="Times-Roman"/>
          <w:sz w:val="24"/>
          <w:szCs w:val="24"/>
        </w:rPr>
        <w:t xml:space="preserve">t.j. </w:t>
      </w:r>
      <w:r>
        <w:rPr>
          <w:rFonts w:ascii="Times-Roman" w:hAnsi="Times-Roman" w:cs="Times-Roman"/>
          <w:sz w:val="24"/>
          <w:szCs w:val="24"/>
        </w:rPr>
        <w:t>Dz.U. z</w:t>
      </w:r>
      <w:r w:rsidR="00A6572D">
        <w:rPr>
          <w:rFonts w:ascii="Times-Roman" w:hAnsi="Times-Roman" w:cs="Times-Roman"/>
          <w:sz w:val="24"/>
          <w:szCs w:val="24"/>
        </w:rPr>
        <w:t xml:space="preserve"> 202</w:t>
      </w:r>
      <w:r w:rsidR="00AF6262">
        <w:rPr>
          <w:rFonts w:ascii="Times-Roman" w:hAnsi="Times-Roman" w:cs="Times-Roman"/>
          <w:sz w:val="24"/>
          <w:szCs w:val="24"/>
        </w:rPr>
        <w:t>4</w:t>
      </w:r>
      <w:r w:rsidR="00A6572D">
        <w:rPr>
          <w:rFonts w:ascii="Times-Roman" w:hAnsi="Times-Roman" w:cs="Times-Roman"/>
          <w:sz w:val="24"/>
          <w:szCs w:val="24"/>
        </w:rPr>
        <w:t xml:space="preserve"> poz</w:t>
      </w:r>
      <w:r w:rsidR="00AF6262">
        <w:rPr>
          <w:rFonts w:ascii="Times-Roman" w:hAnsi="Times-Roman" w:cs="Times-Roman"/>
          <w:sz w:val="24"/>
          <w:szCs w:val="24"/>
        </w:rPr>
        <w:t>.</w:t>
      </w:r>
      <w:r w:rsidR="009B49BA">
        <w:rPr>
          <w:rFonts w:ascii="Times-Roman" w:hAnsi="Times-Roman" w:cs="Times-Roman"/>
          <w:sz w:val="24"/>
          <w:szCs w:val="24"/>
        </w:rPr>
        <w:t>1616)</w:t>
      </w:r>
      <w:r>
        <w:rPr>
          <w:rFonts w:ascii="Times-Roman" w:hAnsi="Times-Roman" w:cs="Times-Roman"/>
          <w:sz w:val="24"/>
          <w:szCs w:val="24"/>
        </w:rPr>
        <w:t xml:space="preserve"> zgodnie z</w:t>
      </w:r>
    </w:p>
    <w:p w14:paraId="38E169EA" w14:textId="77777777" w:rsidR="00BE6295" w:rsidRDefault="00BE6295" w:rsidP="00BE6295">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art. </w:t>
      </w:r>
      <w:proofErr w:type="gramStart"/>
      <w:r w:rsidR="00417FF8">
        <w:rPr>
          <w:rFonts w:ascii="Times-Roman" w:hAnsi="Times-Roman" w:cs="Times-Roman"/>
          <w:sz w:val="24"/>
          <w:szCs w:val="24"/>
        </w:rPr>
        <w:t xml:space="preserve">26 </w:t>
      </w:r>
      <w:r>
        <w:rPr>
          <w:rFonts w:ascii="Times-Roman" w:hAnsi="Times-Roman" w:cs="Times-Roman"/>
          <w:sz w:val="24"/>
          <w:szCs w:val="24"/>
        </w:rPr>
        <w:t xml:space="preserve"> ustawy</w:t>
      </w:r>
      <w:proofErr w:type="gramEnd"/>
      <w:r>
        <w:rPr>
          <w:rFonts w:ascii="Times-Roman" w:hAnsi="Times-Roman" w:cs="Times-Roman"/>
          <w:sz w:val="24"/>
          <w:szCs w:val="24"/>
        </w:rPr>
        <w:t xml:space="preserve"> PZP.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6 do S</w:t>
      </w:r>
      <w:r>
        <w:rPr>
          <w:rFonts w:ascii="Times-BoldItalic" w:hAnsi="Times-BoldItalic" w:cs="Times-BoldItalic"/>
          <w:b/>
          <w:bCs/>
          <w:i/>
          <w:iCs/>
          <w:sz w:val="24"/>
          <w:szCs w:val="24"/>
        </w:rPr>
        <w:t>WZ</w:t>
      </w:r>
      <w:r>
        <w:rPr>
          <w:rFonts w:ascii="Times-Italic" w:hAnsi="Times-Italic" w:cs="Times-Italic"/>
          <w:i/>
          <w:iCs/>
          <w:sz w:val="24"/>
          <w:szCs w:val="24"/>
        </w:rPr>
        <w:t>)</w:t>
      </w:r>
    </w:p>
    <w:p w14:paraId="3AA90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8.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01DD748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maj</w:t>
      </w:r>
      <w:r>
        <w:rPr>
          <w:rFonts w:ascii="TimesNewRoman" w:hAnsi="TimesNewRoman" w:cs="TimesNewRoman"/>
          <w:sz w:val="24"/>
          <w:szCs w:val="24"/>
        </w:rPr>
        <w:t xml:space="preserve">ą </w:t>
      </w:r>
      <w:r>
        <w:rPr>
          <w:rFonts w:ascii="Times-Roman" w:hAnsi="Times-Roman" w:cs="Times-Roman"/>
          <w:sz w:val="24"/>
          <w:szCs w:val="24"/>
        </w:rPr>
        <w:t>zastosowanie postanowienia §4 Rozporz</w:t>
      </w:r>
      <w:r>
        <w:rPr>
          <w:rFonts w:ascii="TimesNewRoman" w:hAnsi="TimesNewRoman" w:cs="TimesNewRoman"/>
          <w:sz w:val="24"/>
          <w:szCs w:val="24"/>
        </w:rPr>
        <w:t>ą</w:t>
      </w:r>
      <w:r>
        <w:rPr>
          <w:rFonts w:ascii="Times-Roman" w:hAnsi="Times-Roman" w:cs="Times-Roman"/>
          <w:sz w:val="24"/>
          <w:szCs w:val="24"/>
        </w:rPr>
        <w:t>dzenia Prezesa</w:t>
      </w:r>
    </w:p>
    <w:p w14:paraId="27CB0A8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Rady Ministrów z dnia 30.12.2009 r. w sprawie rodzajów dokumentów, jakich mo</w:t>
      </w:r>
      <w:r>
        <w:rPr>
          <w:rFonts w:ascii="TimesNewRoman" w:hAnsi="TimesNewRoman" w:cs="TimesNewRoman"/>
          <w:sz w:val="24"/>
          <w:szCs w:val="24"/>
        </w:rPr>
        <w:t>ż</w:t>
      </w:r>
      <w:r>
        <w:rPr>
          <w:rFonts w:ascii="Times-Roman" w:hAnsi="Times-Roman" w:cs="Times-Roman"/>
          <w:sz w:val="24"/>
          <w:szCs w:val="24"/>
        </w:rPr>
        <w:t>e</w:t>
      </w:r>
    </w:p>
    <w:p w14:paraId="3360719B"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żą</w:t>
      </w:r>
      <w:r>
        <w:rPr>
          <w:rFonts w:ascii="Times-Roman" w:hAnsi="Times-Roman" w:cs="Times-Roman"/>
          <w:sz w:val="24"/>
          <w:szCs w:val="24"/>
        </w:rPr>
        <w:t>da</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od </w:t>
      </w:r>
      <w:proofErr w:type="gramStart"/>
      <w:r>
        <w:rPr>
          <w:rFonts w:ascii="Times-Roman" w:hAnsi="Times-Roman" w:cs="Times-Roman"/>
          <w:sz w:val="24"/>
          <w:szCs w:val="24"/>
        </w:rPr>
        <w:t>wykonawcy,</w:t>
      </w:r>
      <w:proofErr w:type="gramEnd"/>
      <w:r>
        <w:rPr>
          <w:rFonts w:ascii="Times-Roman" w:hAnsi="Times-Roman" w:cs="Times-Roman"/>
          <w:sz w:val="24"/>
          <w:szCs w:val="24"/>
        </w:rPr>
        <w:t xml:space="preserve"> oraz form, w jakich te dokumenty mog</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ć</w:t>
      </w:r>
    </w:p>
    <w:p w14:paraId="15F32280" w14:textId="2857F528"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składane (Dz. U. </w:t>
      </w:r>
      <w:r w:rsidR="00261607">
        <w:rPr>
          <w:rFonts w:ascii="Times-Roman" w:hAnsi="Times-Roman" w:cs="Times-Roman"/>
          <w:sz w:val="24"/>
          <w:szCs w:val="24"/>
        </w:rPr>
        <w:t>2020 poz.</w:t>
      </w:r>
      <w:r w:rsidR="00A6572D">
        <w:rPr>
          <w:rFonts w:ascii="Times-Roman" w:hAnsi="Times-Roman" w:cs="Times-Roman"/>
          <w:sz w:val="24"/>
          <w:szCs w:val="24"/>
        </w:rPr>
        <w:t>2415 z późn.zm.</w:t>
      </w:r>
      <w:r>
        <w:rPr>
          <w:rFonts w:ascii="Times-Roman" w:hAnsi="Times-Roman" w:cs="Times-Roman"/>
          <w:sz w:val="24"/>
          <w:szCs w:val="24"/>
        </w:rPr>
        <w:t>).</w:t>
      </w:r>
    </w:p>
    <w:p w14:paraId="2B7F3E2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9.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4B8013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zamiast dokumentu, o którym mowa w pkt 2 ppkt 2 składa</w:t>
      </w:r>
    </w:p>
    <w:p w14:paraId="0B8234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dokument wystawiony w kraju, w którym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1D37CD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potwierdzaj</w:t>
      </w:r>
      <w:r>
        <w:rPr>
          <w:rFonts w:ascii="TimesNewRoman" w:hAnsi="TimesNewRoman" w:cs="TimesNewRoman"/>
          <w:sz w:val="24"/>
          <w:szCs w:val="24"/>
        </w:rPr>
        <w:t>ą</w:t>
      </w:r>
      <w:r>
        <w:rPr>
          <w:rFonts w:ascii="Times-Roman" w:hAnsi="Times-Roman" w:cs="Times-Roman"/>
          <w:sz w:val="24"/>
          <w:szCs w:val="24"/>
        </w:rPr>
        <w:t xml:space="preserve">ce odpowiednio, </w:t>
      </w:r>
      <w:r>
        <w:rPr>
          <w:rFonts w:ascii="TimesNewRoman" w:hAnsi="TimesNewRoman" w:cs="TimesNewRoman"/>
          <w:sz w:val="24"/>
          <w:szCs w:val="24"/>
        </w:rPr>
        <w:t>ż</w:t>
      </w:r>
      <w:r>
        <w:rPr>
          <w:rFonts w:ascii="Times-Roman" w:hAnsi="Times-Roman" w:cs="Times-Roman"/>
          <w:sz w:val="24"/>
          <w:szCs w:val="24"/>
        </w:rPr>
        <w:t>e nie otwarto jego likwidacji ani nie ogłoszono upadło</w:t>
      </w:r>
      <w:r>
        <w:rPr>
          <w:rFonts w:ascii="TimesNewRoman" w:hAnsi="TimesNewRoman" w:cs="TimesNewRoman"/>
          <w:sz w:val="24"/>
          <w:szCs w:val="24"/>
        </w:rPr>
        <w:t>ś</w:t>
      </w:r>
      <w:r>
        <w:rPr>
          <w:rFonts w:ascii="Times-Roman" w:hAnsi="Times-Roman" w:cs="Times-Roman"/>
          <w:sz w:val="24"/>
          <w:szCs w:val="24"/>
        </w:rPr>
        <w:t>ci.</w:t>
      </w:r>
    </w:p>
    <w:p w14:paraId="00CE418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Dokument, o którym mowa powy</w:t>
      </w:r>
      <w:r>
        <w:rPr>
          <w:rFonts w:ascii="TimesNewRoman" w:hAnsi="TimesNewRoman" w:cs="TimesNewRoman"/>
          <w:sz w:val="24"/>
          <w:szCs w:val="24"/>
        </w:rPr>
        <w:t>ż</w:t>
      </w:r>
      <w:r>
        <w:rPr>
          <w:rFonts w:ascii="Times-Roman" w:hAnsi="Times-Roman" w:cs="Times-Roman"/>
          <w:sz w:val="24"/>
          <w:szCs w:val="24"/>
        </w:rPr>
        <w:t>ej powinien by</w:t>
      </w:r>
      <w:r>
        <w:rPr>
          <w:rFonts w:ascii="TimesNewRoman" w:hAnsi="TimesNewRoman" w:cs="TimesNewRoman"/>
          <w:sz w:val="24"/>
          <w:szCs w:val="24"/>
        </w:rPr>
        <w:t xml:space="preserve">ć </w:t>
      </w:r>
      <w:r>
        <w:rPr>
          <w:rFonts w:ascii="Times-Roman" w:hAnsi="Times-Roman" w:cs="Times-Roman"/>
          <w:sz w:val="24"/>
          <w:szCs w:val="24"/>
        </w:rPr>
        <w:t>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w:t>
      </w:r>
    </w:p>
    <w:p w14:paraId="03B3A7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miesi</w:t>
      </w:r>
      <w:r>
        <w:rPr>
          <w:rFonts w:ascii="TimesNewRoman" w:hAnsi="TimesNewRoman" w:cs="TimesNewRoman"/>
          <w:sz w:val="24"/>
          <w:szCs w:val="24"/>
        </w:rPr>
        <w:t>ę</w:t>
      </w:r>
      <w:r>
        <w:rPr>
          <w:rFonts w:ascii="Times-Roman" w:hAnsi="Times-Roman" w:cs="Times-Roman"/>
          <w:sz w:val="24"/>
          <w:szCs w:val="24"/>
        </w:rPr>
        <w:t>cy przed upływem terminu składania ofert.</w:t>
      </w:r>
    </w:p>
    <w:p w14:paraId="1E36C824"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2)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 miejscu zamieszkania osoby lub w kraju, w którym wykonawca ma siedzib</w:t>
      </w:r>
      <w:r>
        <w:rPr>
          <w:rFonts w:ascii="TimesNewRoman" w:hAnsi="TimesNewRoman" w:cs="TimesNewRoman"/>
          <w:sz w:val="24"/>
          <w:szCs w:val="24"/>
        </w:rPr>
        <w:t>ę</w:t>
      </w:r>
    </w:p>
    <w:p w14:paraId="36A8E1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miejsce zamieszkania, nie wydaje si</w:t>
      </w:r>
      <w:r>
        <w:rPr>
          <w:rFonts w:ascii="TimesNewRoman" w:hAnsi="TimesNewRoman" w:cs="TimesNewRoman"/>
          <w:sz w:val="24"/>
          <w:szCs w:val="24"/>
        </w:rPr>
        <w:t xml:space="preserve">ę </w:t>
      </w:r>
      <w:proofErr w:type="gramStart"/>
      <w:r>
        <w:rPr>
          <w:rFonts w:ascii="Times-Roman" w:hAnsi="Times-Roman" w:cs="Times-Roman"/>
          <w:sz w:val="24"/>
          <w:szCs w:val="24"/>
        </w:rPr>
        <w:t>dokumentu</w:t>
      </w:r>
      <w:proofErr w:type="gramEnd"/>
      <w:r>
        <w:rPr>
          <w:rFonts w:ascii="Times-Roman" w:hAnsi="Times-Roman" w:cs="Times-Roman"/>
          <w:sz w:val="24"/>
          <w:szCs w:val="24"/>
        </w:rPr>
        <w:t xml:space="preserve"> o którym mowa w pkt 5,</w:t>
      </w:r>
    </w:p>
    <w:p w14:paraId="07D382E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zast</w:t>
      </w:r>
      <w:r>
        <w:rPr>
          <w:rFonts w:ascii="TimesNewRoman" w:hAnsi="TimesNewRoman" w:cs="TimesNewRoman"/>
          <w:sz w:val="24"/>
          <w:szCs w:val="24"/>
        </w:rPr>
        <w:t>ę</w:t>
      </w:r>
      <w:r>
        <w:rPr>
          <w:rFonts w:ascii="Times-Roman" w:hAnsi="Times-Roman" w:cs="Times-Roman"/>
          <w:sz w:val="24"/>
          <w:szCs w:val="24"/>
        </w:rPr>
        <w:t>puje si</w:t>
      </w:r>
      <w:r>
        <w:rPr>
          <w:rFonts w:ascii="TimesNewRoman" w:hAnsi="TimesNewRoman" w:cs="TimesNewRoman"/>
          <w:sz w:val="24"/>
          <w:szCs w:val="24"/>
        </w:rPr>
        <w:t xml:space="preserve">ę </w:t>
      </w:r>
      <w:r>
        <w:rPr>
          <w:rFonts w:ascii="Times-Roman" w:hAnsi="Times-Roman" w:cs="Times-Roman"/>
          <w:sz w:val="24"/>
          <w:szCs w:val="24"/>
        </w:rPr>
        <w:t>go dokumentem zawieraj</w:t>
      </w:r>
      <w:r>
        <w:rPr>
          <w:rFonts w:ascii="TimesNewRoman" w:hAnsi="TimesNewRoman" w:cs="TimesNewRoman"/>
          <w:sz w:val="24"/>
          <w:szCs w:val="24"/>
        </w:rPr>
        <w:t>ą</w:t>
      </w:r>
      <w:r>
        <w:rPr>
          <w:rFonts w:ascii="Times-Roman" w:hAnsi="Times-Roman" w:cs="Times-Roman"/>
          <w:sz w:val="24"/>
          <w:szCs w:val="24"/>
        </w:rPr>
        <w:t>cym o</w:t>
      </w:r>
      <w:r>
        <w:rPr>
          <w:rFonts w:ascii="TimesNewRoman" w:hAnsi="TimesNewRoman" w:cs="TimesNewRoman"/>
          <w:sz w:val="24"/>
          <w:szCs w:val="24"/>
        </w:rPr>
        <w:t>ś</w:t>
      </w:r>
      <w:r>
        <w:rPr>
          <w:rFonts w:ascii="Times-Roman" w:hAnsi="Times-Roman" w:cs="Times-Roman"/>
          <w:sz w:val="24"/>
          <w:szCs w:val="24"/>
        </w:rPr>
        <w:t>wiadczenie zło</w:t>
      </w:r>
      <w:r>
        <w:rPr>
          <w:rFonts w:ascii="TimesNewRoman" w:hAnsi="TimesNewRoman" w:cs="TimesNewRoman"/>
          <w:sz w:val="24"/>
          <w:szCs w:val="24"/>
        </w:rPr>
        <w:t>ż</w:t>
      </w:r>
      <w:r>
        <w:rPr>
          <w:rFonts w:ascii="Times-Roman" w:hAnsi="Times-Roman" w:cs="Times-Roman"/>
          <w:sz w:val="24"/>
          <w:szCs w:val="24"/>
        </w:rPr>
        <w:t>one przed notariuszem,</w:t>
      </w:r>
    </w:p>
    <w:p w14:paraId="5852C51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wła</w:t>
      </w:r>
      <w:r>
        <w:rPr>
          <w:rFonts w:ascii="TimesNewRoman" w:hAnsi="TimesNewRoman" w:cs="TimesNewRoman"/>
          <w:sz w:val="24"/>
          <w:szCs w:val="24"/>
        </w:rPr>
        <w:t>ś</w:t>
      </w:r>
      <w:r>
        <w:rPr>
          <w:rFonts w:ascii="Times-Roman" w:hAnsi="Times-Roman" w:cs="Times-Roman"/>
          <w:sz w:val="24"/>
          <w:szCs w:val="24"/>
        </w:rPr>
        <w:t>ciwym organem s</w:t>
      </w:r>
      <w:r>
        <w:rPr>
          <w:rFonts w:ascii="TimesNewRoman" w:hAnsi="TimesNewRoman" w:cs="TimesNewRoman"/>
          <w:sz w:val="24"/>
          <w:szCs w:val="24"/>
        </w:rPr>
        <w:t>ą</w:t>
      </w:r>
      <w:r>
        <w:rPr>
          <w:rFonts w:ascii="Times-Roman" w:hAnsi="Times-Roman" w:cs="Times-Roman"/>
          <w:sz w:val="24"/>
          <w:szCs w:val="24"/>
        </w:rPr>
        <w:t>dowym, administracyjnym albo organem samorz</w:t>
      </w:r>
      <w:r>
        <w:rPr>
          <w:rFonts w:ascii="TimesNewRoman" w:hAnsi="TimesNewRoman" w:cs="TimesNewRoman"/>
          <w:sz w:val="24"/>
          <w:szCs w:val="24"/>
        </w:rPr>
        <w:t>ą</w:t>
      </w:r>
      <w:r>
        <w:rPr>
          <w:rFonts w:ascii="Times-Roman" w:hAnsi="Times-Roman" w:cs="Times-Roman"/>
          <w:sz w:val="24"/>
          <w:szCs w:val="24"/>
        </w:rPr>
        <w:t>du</w:t>
      </w:r>
    </w:p>
    <w:p w14:paraId="7A60F5D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zawodowego lub gospodarczego odpowiednio miejsca zamieszkania osoby lub kraju,</w:t>
      </w:r>
    </w:p>
    <w:p w14:paraId="74C5746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którym wykonawca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560E9D8E"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3) </w:t>
      </w:r>
      <w:r>
        <w:rPr>
          <w:rFonts w:ascii="Times-Roman" w:hAnsi="Times-Roman" w:cs="Times-Roman"/>
          <w:sz w:val="24"/>
          <w:szCs w:val="24"/>
        </w:rPr>
        <w:t>W przypadku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tre</w:t>
      </w:r>
      <w:r>
        <w:rPr>
          <w:rFonts w:ascii="TimesNewRoman" w:hAnsi="TimesNewRoman" w:cs="TimesNewRoman"/>
          <w:sz w:val="24"/>
          <w:szCs w:val="24"/>
        </w:rPr>
        <w:t>ś</w:t>
      </w:r>
      <w:r>
        <w:rPr>
          <w:rFonts w:ascii="Times-Roman" w:hAnsi="Times-Roman" w:cs="Times-Roman"/>
          <w:sz w:val="24"/>
          <w:szCs w:val="24"/>
        </w:rPr>
        <w:t>ci dokumentu zło</w:t>
      </w:r>
      <w:r>
        <w:rPr>
          <w:rFonts w:ascii="TimesNewRoman" w:hAnsi="TimesNewRoman" w:cs="TimesNewRoman"/>
          <w:sz w:val="24"/>
          <w:szCs w:val="24"/>
        </w:rPr>
        <w:t>ż</w:t>
      </w:r>
      <w:r>
        <w:rPr>
          <w:rFonts w:ascii="Times-Roman" w:hAnsi="Times-Roman" w:cs="Times-Roman"/>
          <w:sz w:val="24"/>
          <w:szCs w:val="24"/>
        </w:rPr>
        <w:t>onego przez wykonawc</w:t>
      </w:r>
      <w:r>
        <w:rPr>
          <w:rFonts w:ascii="TimesNewRoman" w:hAnsi="TimesNewRoman" w:cs="TimesNewRoman"/>
          <w:sz w:val="24"/>
          <w:szCs w:val="24"/>
        </w:rPr>
        <w:t>ę</w:t>
      </w:r>
    </w:p>
    <w:p w14:paraId="09BF353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maj</w:t>
      </w:r>
      <w:r>
        <w:rPr>
          <w:rFonts w:ascii="TimesNewRoman" w:hAnsi="TimesNewRoman" w:cs="TimesNewRoman"/>
          <w:sz w:val="24"/>
          <w:szCs w:val="24"/>
        </w:rPr>
        <w:t>ą</w:t>
      </w:r>
      <w:r>
        <w:rPr>
          <w:rFonts w:ascii="Times-Roman" w:hAnsi="Times-Roman" w:cs="Times-Roman"/>
          <w:sz w:val="24"/>
          <w:szCs w:val="24"/>
        </w:rPr>
        <w:t>cego siedzib</w:t>
      </w:r>
      <w:r>
        <w:rPr>
          <w:rFonts w:ascii="TimesNewRoman" w:hAnsi="TimesNewRoman" w:cs="TimesNewRoman"/>
          <w:sz w:val="24"/>
          <w:szCs w:val="24"/>
        </w:rPr>
        <w:t xml:space="preserve">ę </w:t>
      </w:r>
      <w:r>
        <w:rPr>
          <w:rFonts w:ascii="Times-Roman" w:hAnsi="Times-Roman" w:cs="Times-Roman"/>
          <w:sz w:val="24"/>
          <w:szCs w:val="24"/>
        </w:rPr>
        <w:t>lub miejsce zamieszkania poza terytorium Rzeczypospolitej</w:t>
      </w:r>
    </w:p>
    <w:p w14:paraId="076956A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Polskiej, zamawiaj</w:t>
      </w:r>
      <w:r>
        <w:rPr>
          <w:rFonts w:ascii="TimesNewRoman" w:hAnsi="TimesNewRoman" w:cs="TimesNewRoman"/>
          <w:sz w:val="24"/>
          <w:szCs w:val="24"/>
        </w:rPr>
        <w:t>ą</w:t>
      </w:r>
      <w:r>
        <w:rPr>
          <w:rFonts w:ascii="Times-Roman" w:hAnsi="Times-Roman" w:cs="Times-Roman"/>
          <w:sz w:val="24"/>
          <w:szCs w:val="24"/>
        </w:rPr>
        <w:t>cy mo</w:t>
      </w:r>
      <w:r>
        <w:rPr>
          <w:rFonts w:ascii="TimesNewRoman" w:hAnsi="TimesNewRoman" w:cs="TimesNewRoman"/>
          <w:sz w:val="24"/>
          <w:szCs w:val="24"/>
        </w:rPr>
        <w:t>ż</w:t>
      </w:r>
      <w:r>
        <w:rPr>
          <w:rFonts w:ascii="Times-Roman" w:hAnsi="Times-Roman" w:cs="Times-Roman"/>
          <w:sz w:val="24"/>
          <w:szCs w:val="24"/>
        </w:rPr>
        <w:t>e zwróci</w:t>
      </w:r>
      <w:r>
        <w:rPr>
          <w:rFonts w:ascii="TimesNewRoman" w:hAnsi="TimesNewRoman" w:cs="TimesNewRoman"/>
          <w:sz w:val="24"/>
          <w:szCs w:val="24"/>
        </w:rPr>
        <w:t xml:space="preserve">ć </w:t>
      </w: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do wła</w:t>
      </w:r>
      <w:r>
        <w:rPr>
          <w:rFonts w:ascii="TimesNewRoman" w:hAnsi="TimesNewRoman" w:cs="TimesNewRoman"/>
          <w:sz w:val="24"/>
          <w:szCs w:val="24"/>
        </w:rPr>
        <w:t>ś</w:t>
      </w:r>
      <w:r>
        <w:rPr>
          <w:rFonts w:ascii="Times-Roman" w:hAnsi="Times-Roman" w:cs="Times-Roman"/>
          <w:sz w:val="24"/>
          <w:szCs w:val="24"/>
        </w:rPr>
        <w:t>ciwych organów odpowiednio</w:t>
      </w:r>
    </w:p>
    <w:p w14:paraId="6F2DE5B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miejsca zamieszkania osoby lub kraju, w którym wykonawca ma siedzib</w:t>
      </w:r>
      <w:r>
        <w:rPr>
          <w:rFonts w:ascii="TimesNewRoman" w:hAnsi="TimesNewRoman" w:cs="TimesNewRoman"/>
          <w:sz w:val="24"/>
          <w:szCs w:val="24"/>
        </w:rPr>
        <w:t xml:space="preserve">ę </w:t>
      </w:r>
      <w:r>
        <w:rPr>
          <w:rFonts w:ascii="Times-Roman" w:hAnsi="Times-Roman" w:cs="Times-Roman"/>
          <w:sz w:val="24"/>
          <w:szCs w:val="24"/>
        </w:rPr>
        <w:t>lub miejsce</w:t>
      </w:r>
    </w:p>
    <w:p w14:paraId="4ED254E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zamieszkania, z wnioskiem o udzielenie niezb</w:t>
      </w:r>
      <w:r>
        <w:rPr>
          <w:rFonts w:ascii="TimesNewRoman" w:hAnsi="TimesNewRoman" w:cs="TimesNewRoman"/>
          <w:sz w:val="24"/>
          <w:szCs w:val="24"/>
        </w:rPr>
        <w:t>ę</w:t>
      </w:r>
      <w:r>
        <w:rPr>
          <w:rFonts w:ascii="Times-Roman" w:hAnsi="Times-Roman" w:cs="Times-Roman"/>
          <w:sz w:val="24"/>
          <w:szCs w:val="24"/>
        </w:rPr>
        <w:t>dnych informacji dotycz</w:t>
      </w:r>
      <w:r>
        <w:rPr>
          <w:rFonts w:ascii="TimesNewRoman" w:hAnsi="TimesNewRoman" w:cs="TimesNewRoman"/>
          <w:sz w:val="24"/>
          <w:szCs w:val="24"/>
        </w:rPr>
        <w:t>ą</w:t>
      </w:r>
      <w:r>
        <w:rPr>
          <w:rFonts w:ascii="Times-Roman" w:hAnsi="Times-Roman" w:cs="Times-Roman"/>
          <w:sz w:val="24"/>
          <w:szCs w:val="24"/>
        </w:rPr>
        <w:t>cych</w:t>
      </w:r>
    </w:p>
    <w:p w14:paraId="7610F1D2" w14:textId="77777777" w:rsidR="00BE6295" w:rsidRDefault="00BE6295" w:rsidP="00BE6295">
      <w:pPr>
        <w:rPr>
          <w:rFonts w:ascii="Times-Roman" w:hAnsi="Times-Roman" w:cs="Times-Roman"/>
          <w:sz w:val="24"/>
          <w:szCs w:val="24"/>
        </w:rPr>
      </w:pPr>
      <w:r>
        <w:rPr>
          <w:rFonts w:ascii="Times-Roman" w:hAnsi="Times-Roman" w:cs="Times-Roman"/>
          <w:sz w:val="24"/>
          <w:szCs w:val="24"/>
        </w:rPr>
        <w:t>przedło</w:t>
      </w:r>
      <w:r>
        <w:rPr>
          <w:rFonts w:ascii="TimesNewRoman" w:hAnsi="TimesNewRoman" w:cs="TimesNewRoman"/>
          <w:sz w:val="24"/>
          <w:szCs w:val="24"/>
        </w:rPr>
        <w:t>ż</w:t>
      </w:r>
      <w:r>
        <w:rPr>
          <w:rFonts w:ascii="Times-Roman" w:hAnsi="Times-Roman" w:cs="Times-Roman"/>
          <w:sz w:val="24"/>
          <w:szCs w:val="24"/>
        </w:rPr>
        <w:t>onego dokumentu.</w:t>
      </w:r>
    </w:p>
    <w:p w14:paraId="0319EA72" w14:textId="77777777" w:rsidR="00BE6295" w:rsidRPr="00AB49C6" w:rsidRDefault="009A7041" w:rsidP="00BE6295">
      <w:pPr>
        <w:rPr>
          <w:rFonts w:ascii="Times-Roman" w:hAnsi="Times-Roman" w:cs="Times-Roman"/>
          <w:b/>
          <w:sz w:val="24"/>
          <w:szCs w:val="24"/>
        </w:rPr>
      </w:pPr>
      <w:r>
        <w:rPr>
          <w:rFonts w:ascii="Times-Roman" w:hAnsi="Times-Roman" w:cs="Times-Roman"/>
          <w:sz w:val="24"/>
          <w:szCs w:val="24"/>
        </w:rPr>
        <w:t xml:space="preserve">10. Klauzula informacyjna RODO </w:t>
      </w:r>
      <w:r w:rsidRPr="009A7041">
        <w:rPr>
          <w:rFonts w:ascii="Times-Roman" w:hAnsi="Times-Roman" w:cs="Times-Roman"/>
          <w:b/>
          <w:sz w:val="24"/>
          <w:szCs w:val="24"/>
        </w:rPr>
        <w:t xml:space="preserve">(załącznik </w:t>
      </w:r>
      <w:r w:rsidR="00AB49C6">
        <w:rPr>
          <w:rFonts w:ascii="Times-Roman" w:hAnsi="Times-Roman" w:cs="Times-Roman"/>
          <w:b/>
          <w:sz w:val="24"/>
          <w:szCs w:val="24"/>
        </w:rPr>
        <w:t>do SWZ)</w:t>
      </w:r>
    </w:p>
    <w:p w14:paraId="1443D349"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11</w:t>
      </w:r>
      <w:r w:rsidR="00BE6295">
        <w:rPr>
          <w:rFonts w:ascii="Times-Roman" w:hAnsi="Times-Roman" w:cs="Times-Roman"/>
        </w:rPr>
        <w:t xml:space="preserve">. </w:t>
      </w:r>
      <w:r w:rsidR="00BE6295">
        <w:rPr>
          <w:rFonts w:ascii="Times-Roman" w:hAnsi="Times-Roman" w:cs="Times-Roman"/>
          <w:sz w:val="24"/>
          <w:szCs w:val="24"/>
        </w:rPr>
        <w:t>Dokumenty doł</w:t>
      </w:r>
      <w:r w:rsidR="00BE6295">
        <w:rPr>
          <w:rFonts w:ascii="TimesNewRoman" w:hAnsi="TimesNewRoman" w:cs="TimesNewRoman"/>
          <w:sz w:val="24"/>
          <w:szCs w:val="24"/>
        </w:rPr>
        <w:t>ą</w:t>
      </w:r>
      <w:r w:rsidR="00BE6295">
        <w:rPr>
          <w:rFonts w:ascii="Times-Roman" w:hAnsi="Times-Roman" w:cs="Times-Roman"/>
          <w:sz w:val="24"/>
          <w:szCs w:val="24"/>
        </w:rPr>
        <w:t>czone do oferty winny by</w:t>
      </w:r>
      <w:r w:rsidR="00BE6295">
        <w:rPr>
          <w:rFonts w:ascii="TimesNewRoman" w:hAnsi="TimesNewRoman" w:cs="TimesNewRoman"/>
          <w:sz w:val="24"/>
          <w:szCs w:val="24"/>
        </w:rPr>
        <w:t xml:space="preserve">ć </w:t>
      </w:r>
      <w:r w:rsidR="00BE6295">
        <w:rPr>
          <w:rFonts w:ascii="Times-Roman" w:hAnsi="Times-Roman" w:cs="Times-Roman"/>
          <w:sz w:val="24"/>
          <w:szCs w:val="24"/>
        </w:rPr>
        <w:t>przedstawione w formie oryginału lub kopii</w:t>
      </w:r>
    </w:p>
    <w:p w14:paraId="090D50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wiadczonej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ę</w:t>
      </w:r>
      <w:r>
        <w:rPr>
          <w:rFonts w:ascii="Times-Roman" w:hAnsi="Times-Roman" w:cs="Times-Roman"/>
          <w:sz w:val="24"/>
          <w:szCs w:val="24"/>
        </w:rPr>
        <w:t>, zgodnie z ww.</w:t>
      </w:r>
    </w:p>
    <w:p w14:paraId="5EC398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Rozporz</w:t>
      </w:r>
      <w:r>
        <w:rPr>
          <w:rFonts w:ascii="TimesNewRoman" w:hAnsi="TimesNewRoman" w:cs="TimesNewRoman"/>
          <w:sz w:val="24"/>
          <w:szCs w:val="24"/>
        </w:rPr>
        <w:t>ą</w:t>
      </w:r>
      <w:r>
        <w:rPr>
          <w:rFonts w:ascii="Times-Roman" w:hAnsi="Times-Roman" w:cs="Times-Roman"/>
          <w:sz w:val="24"/>
          <w:szCs w:val="24"/>
        </w:rPr>
        <w:t>dzeniem w sprawie rodzajów dokumentów.</w:t>
      </w:r>
    </w:p>
    <w:p w14:paraId="10C3E110"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r w:rsidR="00BE6295">
        <w:rPr>
          <w:rFonts w:ascii="Times-Roman" w:hAnsi="Times-Roman" w:cs="Times-Roman"/>
          <w:sz w:val="24"/>
          <w:szCs w:val="24"/>
        </w:rPr>
        <w:t>W przypadku wykonawców wspólnie ubiegaj</w:t>
      </w:r>
      <w:r w:rsidR="00BE6295">
        <w:rPr>
          <w:rFonts w:ascii="TimesNewRoman" w:hAnsi="TimesNewRoman" w:cs="TimesNewRoman"/>
          <w:sz w:val="24"/>
          <w:szCs w:val="24"/>
        </w:rPr>
        <w:t>ą</w:t>
      </w:r>
      <w:r w:rsidR="00BE6295">
        <w:rPr>
          <w:rFonts w:ascii="Times-Roman" w:hAnsi="Times-Roman" w:cs="Times-Roman"/>
          <w:sz w:val="24"/>
          <w:szCs w:val="24"/>
        </w:rPr>
        <w:t>cych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oraz</w:t>
      </w:r>
    </w:p>
    <w:p w14:paraId="459DE49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przypadku podmiotów, o których mowa w § 1 ust. 2 i 3 Rozporz</w:t>
      </w:r>
      <w:r>
        <w:rPr>
          <w:rFonts w:ascii="TimesNewRoman" w:hAnsi="TimesNewRoman" w:cs="TimesNewRoman"/>
          <w:sz w:val="24"/>
          <w:szCs w:val="24"/>
        </w:rPr>
        <w:t>ą</w:t>
      </w:r>
      <w:r>
        <w:rPr>
          <w:rFonts w:ascii="Times-Roman" w:hAnsi="Times-Roman" w:cs="Times-Roman"/>
          <w:sz w:val="24"/>
          <w:szCs w:val="24"/>
        </w:rPr>
        <w:t>dzenia w sprawie</w:t>
      </w:r>
    </w:p>
    <w:p w14:paraId="5557ADD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rodzajów dokumentów, kopie dokumentów dotycz</w:t>
      </w:r>
      <w:r>
        <w:rPr>
          <w:rFonts w:ascii="TimesNewRoman" w:hAnsi="TimesNewRoman" w:cs="TimesNewRoman"/>
          <w:sz w:val="24"/>
          <w:szCs w:val="24"/>
        </w:rPr>
        <w:t>ą</w:t>
      </w:r>
      <w:r>
        <w:rPr>
          <w:rFonts w:ascii="Times-Roman" w:hAnsi="Times-Roman" w:cs="Times-Roman"/>
          <w:sz w:val="24"/>
          <w:szCs w:val="24"/>
        </w:rPr>
        <w:t>cych odpowiednio wykonawcy lub</w:t>
      </w:r>
    </w:p>
    <w:p w14:paraId="1FB5701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tych podmiotów s</w:t>
      </w:r>
      <w:r>
        <w:rPr>
          <w:rFonts w:ascii="TimesNewRoman" w:hAnsi="TimesNewRoman" w:cs="TimesNewRoman"/>
          <w:sz w:val="24"/>
          <w:szCs w:val="24"/>
        </w:rPr>
        <w:t xml:space="preserve">ą </w:t>
      </w: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wiadczane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 xml:space="preserve">ę </w:t>
      </w:r>
      <w:r>
        <w:rPr>
          <w:rFonts w:ascii="Times-Roman" w:hAnsi="Times-Roman" w:cs="Times-Roman"/>
          <w:sz w:val="24"/>
          <w:szCs w:val="24"/>
        </w:rPr>
        <w:t>lub te</w:t>
      </w:r>
    </w:p>
    <w:p w14:paraId="0E9A11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podmioty.</w:t>
      </w:r>
    </w:p>
    <w:p w14:paraId="47A8B697"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13</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cy mo</w:t>
      </w:r>
      <w:r w:rsidR="00BE6295">
        <w:rPr>
          <w:rFonts w:ascii="TimesNewRoman" w:hAnsi="TimesNewRoman" w:cs="TimesNewRoman"/>
          <w:sz w:val="24"/>
          <w:szCs w:val="24"/>
        </w:rPr>
        <w:t>ż</w:t>
      </w:r>
      <w:r w:rsidR="00BE6295">
        <w:rPr>
          <w:rFonts w:ascii="Times-Roman" w:hAnsi="Times-Roman" w:cs="Times-Roman"/>
          <w:sz w:val="24"/>
          <w:szCs w:val="24"/>
        </w:rPr>
        <w:t xml:space="preserve">e </w:t>
      </w:r>
      <w:r w:rsidR="00BE6295">
        <w:rPr>
          <w:rFonts w:ascii="TimesNewRoman" w:hAnsi="TimesNewRoman" w:cs="TimesNewRoman"/>
          <w:sz w:val="24"/>
          <w:szCs w:val="24"/>
        </w:rPr>
        <w:t>żą</w:t>
      </w:r>
      <w:r w:rsidR="00BE6295">
        <w:rPr>
          <w:rFonts w:ascii="Times-Roman" w:hAnsi="Times-Roman" w:cs="Times-Roman"/>
          <w:sz w:val="24"/>
          <w:szCs w:val="24"/>
        </w:rPr>
        <w:t>da</w:t>
      </w:r>
      <w:r w:rsidR="00BE6295">
        <w:rPr>
          <w:rFonts w:ascii="TimesNewRoman" w:hAnsi="TimesNewRoman" w:cs="TimesNewRoman"/>
          <w:sz w:val="24"/>
          <w:szCs w:val="24"/>
        </w:rPr>
        <w:t xml:space="preserve">ć </w:t>
      </w:r>
      <w:r w:rsidR="00BE6295">
        <w:rPr>
          <w:rFonts w:ascii="Times-Roman" w:hAnsi="Times-Roman" w:cs="Times-Roman"/>
          <w:sz w:val="24"/>
          <w:szCs w:val="24"/>
        </w:rPr>
        <w:t>przedstawienia w wyznaczonym przez siebie terminie</w:t>
      </w:r>
    </w:p>
    <w:p w14:paraId="2E719AA5"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oryginału lub notarialnie potwierdzonej kopii dokumentu, gdy zło</w:t>
      </w:r>
      <w:r>
        <w:rPr>
          <w:rFonts w:ascii="TimesNewRoman" w:hAnsi="TimesNewRoman" w:cs="TimesNewRoman"/>
          <w:sz w:val="24"/>
          <w:szCs w:val="24"/>
        </w:rPr>
        <w:t>ż</w:t>
      </w:r>
      <w:r>
        <w:rPr>
          <w:rFonts w:ascii="Times-Roman" w:hAnsi="Times-Roman" w:cs="Times-Roman"/>
          <w:sz w:val="24"/>
          <w:szCs w:val="24"/>
        </w:rPr>
        <w:t>ona przez Wykonawc</w:t>
      </w:r>
      <w:r>
        <w:rPr>
          <w:rFonts w:ascii="TimesNewRoman" w:hAnsi="TimesNewRoman" w:cs="TimesNewRoman"/>
          <w:sz w:val="24"/>
          <w:szCs w:val="24"/>
        </w:rPr>
        <w:t>ę</w:t>
      </w:r>
    </w:p>
    <w:p w14:paraId="574672F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kopia dokumentu jest nieczytelna lub budzi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jej prawdziwo</w:t>
      </w:r>
      <w:r>
        <w:rPr>
          <w:rFonts w:ascii="TimesNewRoman" w:hAnsi="TimesNewRoman" w:cs="TimesNewRoman"/>
          <w:sz w:val="24"/>
          <w:szCs w:val="24"/>
        </w:rPr>
        <w:t>ś</w:t>
      </w:r>
      <w:r>
        <w:rPr>
          <w:rFonts w:ascii="Times-Roman" w:hAnsi="Times-Roman" w:cs="Times-Roman"/>
          <w:sz w:val="24"/>
          <w:szCs w:val="24"/>
        </w:rPr>
        <w:t>ci.</w:t>
      </w:r>
    </w:p>
    <w:p w14:paraId="44B59BCA"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14</w:t>
      </w:r>
      <w:r w:rsidR="00BE6295">
        <w:rPr>
          <w:rFonts w:ascii="Times-Roman" w:hAnsi="Times-Roman" w:cs="Times-Roman"/>
        </w:rPr>
        <w:t xml:space="preserve">. </w:t>
      </w:r>
      <w:r w:rsidR="00BE6295">
        <w:rPr>
          <w:rFonts w:ascii="Times-Roman" w:hAnsi="Times-Roman" w:cs="Times-Roman"/>
          <w:sz w:val="24"/>
          <w:szCs w:val="24"/>
        </w:rPr>
        <w:t>Dokumenty sporz</w:t>
      </w:r>
      <w:r w:rsidR="00BE6295">
        <w:rPr>
          <w:rFonts w:ascii="TimesNewRoman" w:hAnsi="TimesNewRoman" w:cs="TimesNewRoman"/>
          <w:sz w:val="24"/>
          <w:szCs w:val="24"/>
        </w:rPr>
        <w:t>ą</w:t>
      </w:r>
      <w:r w:rsidR="00BE6295">
        <w:rPr>
          <w:rFonts w:ascii="Times-Roman" w:hAnsi="Times-Roman" w:cs="Times-Roman"/>
          <w:sz w:val="24"/>
          <w:szCs w:val="24"/>
        </w:rPr>
        <w:t>dzone w j</w:t>
      </w:r>
      <w:r w:rsidR="00BE6295">
        <w:rPr>
          <w:rFonts w:ascii="TimesNewRoman" w:hAnsi="TimesNewRoman" w:cs="TimesNewRoman"/>
          <w:sz w:val="24"/>
          <w:szCs w:val="24"/>
        </w:rPr>
        <w:t>ę</w:t>
      </w:r>
      <w:r w:rsidR="00BE6295">
        <w:rPr>
          <w:rFonts w:ascii="Times-Roman" w:hAnsi="Times-Roman" w:cs="Times-Roman"/>
          <w:sz w:val="24"/>
          <w:szCs w:val="24"/>
        </w:rPr>
        <w:t>zyku obcym s</w:t>
      </w:r>
      <w:r w:rsidR="00BE6295">
        <w:rPr>
          <w:rFonts w:ascii="TimesNewRoman" w:hAnsi="TimesNewRoman" w:cs="TimesNewRoman"/>
          <w:sz w:val="24"/>
          <w:szCs w:val="24"/>
        </w:rPr>
        <w:t xml:space="preserve">ą </w:t>
      </w:r>
      <w:r w:rsidR="00BE6295">
        <w:rPr>
          <w:rFonts w:ascii="Times-Roman" w:hAnsi="Times-Roman" w:cs="Times-Roman"/>
          <w:sz w:val="24"/>
          <w:szCs w:val="24"/>
        </w:rPr>
        <w:t>składane wraz z tłumaczeniem na j</w:t>
      </w:r>
      <w:r w:rsidR="00BE6295">
        <w:rPr>
          <w:rFonts w:ascii="TimesNewRoman" w:hAnsi="TimesNewRoman" w:cs="TimesNewRoman"/>
          <w:sz w:val="24"/>
          <w:szCs w:val="24"/>
        </w:rPr>
        <w:t>ę</w:t>
      </w:r>
      <w:r w:rsidR="00BE6295">
        <w:rPr>
          <w:rFonts w:ascii="Times-Roman" w:hAnsi="Times-Roman" w:cs="Times-Roman"/>
          <w:sz w:val="24"/>
          <w:szCs w:val="24"/>
        </w:rPr>
        <w:t>zyk</w:t>
      </w:r>
    </w:p>
    <w:p w14:paraId="06266C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w:t>
      </w:r>
    </w:p>
    <w:p w14:paraId="0B17759E" w14:textId="77777777" w:rsidR="00AB49C6" w:rsidRDefault="00AB49C6" w:rsidP="00BE6295">
      <w:pPr>
        <w:autoSpaceDE w:val="0"/>
        <w:autoSpaceDN w:val="0"/>
        <w:adjustRightInd w:val="0"/>
        <w:spacing w:after="0" w:line="240" w:lineRule="auto"/>
        <w:rPr>
          <w:rFonts w:ascii="Times-Roman" w:hAnsi="Times-Roman" w:cs="Times-Roman"/>
          <w:sz w:val="24"/>
          <w:szCs w:val="24"/>
        </w:rPr>
      </w:pPr>
    </w:p>
    <w:p w14:paraId="1E07D55D"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2D9115A5"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31F83202"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7</w:t>
      </w:r>
    </w:p>
    <w:p w14:paraId="19A3531E"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29B857F4" w14:textId="77777777" w:rsidR="00AB49C6" w:rsidRPr="00AB49C6" w:rsidRDefault="00AB49C6" w:rsidP="00AB49C6">
      <w:pPr>
        <w:pStyle w:val="western"/>
        <w:spacing w:after="0"/>
        <w:jc w:val="center"/>
        <w:rPr>
          <w:b/>
        </w:rPr>
      </w:pPr>
      <w:r w:rsidRPr="00AB49C6">
        <w:rPr>
          <w:b/>
        </w:rPr>
        <w:t>WYMAGANIA DOTYCZĄCE SKŁADANIA OFERT I SPOSÓB KOMUNIKOWANIA SIĘ ZAMAWIAJĄCEGO Z WYKONAWCAMI</w:t>
      </w:r>
    </w:p>
    <w:p w14:paraId="2012EC02" w14:textId="77777777" w:rsidR="00BE6295" w:rsidRPr="00AB49C6" w:rsidRDefault="00BE6295" w:rsidP="00AE5509">
      <w:pPr>
        <w:autoSpaceDE w:val="0"/>
        <w:autoSpaceDN w:val="0"/>
        <w:adjustRightInd w:val="0"/>
        <w:spacing w:after="0" w:line="240" w:lineRule="auto"/>
        <w:jc w:val="center"/>
        <w:rPr>
          <w:rFonts w:ascii="Times-Bold" w:hAnsi="Times-Bold" w:cs="Times-Bold"/>
          <w:b/>
          <w:bCs/>
          <w:sz w:val="24"/>
          <w:szCs w:val="24"/>
        </w:rPr>
      </w:pPr>
    </w:p>
    <w:p w14:paraId="10F4BD54" w14:textId="77777777" w:rsidR="00AE5509" w:rsidRDefault="00AE5509" w:rsidP="00AE5509">
      <w:pPr>
        <w:pStyle w:val="NormalnyWeb"/>
        <w:spacing w:after="0"/>
        <w:ind w:left="284" w:right="6"/>
      </w:pPr>
      <w:r>
        <w:t>1. Informacje ogólne</w:t>
      </w:r>
    </w:p>
    <w:p w14:paraId="181006A0" w14:textId="77777777" w:rsidR="00AE5509" w:rsidRDefault="00AE5509" w:rsidP="00AE5509">
      <w:pPr>
        <w:pStyle w:val="NormalnyWeb"/>
        <w:spacing w:after="0"/>
        <w:ind w:left="284" w:right="6"/>
      </w:pPr>
      <w:r>
        <w:t>1) W postępowaniu o udzielenie zamówienia komunikacja między Zamawiającym a Wykonawcami odbywa się przy użyciu:</w:t>
      </w:r>
    </w:p>
    <w:p w14:paraId="39DAEA10" w14:textId="77777777" w:rsidR="00AE5509" w:rsidRDefault="00AE5509" w:rsidP="00AE5509">
      <w:pPr>
        <w:pStyle w:val="NormalnyWeb"/>
        <w:spacing w:after="0"/>
        <w:ind w:left="284" w:right="6"/>
      </w:pPr>
      <w:r>
        <w:lastRenderedPageBreak/>
        <w:t>a)</w:t>
      </w:r>
      <w:r>
        <w:rPr>
          <w:color w:val="FF0000"/>
        </w:rPr>
        <w:t xml:space="preserve"> </w:t>
      </w:r>
      <w:r>
        <w:rPr>
          <w:color w:val="000000"/>
        </w:rPr>
        <w:t>mopswejherowo.ezamawiajacy.pl,</w:t>
      </w:r>
    </w:p>
    <w:p w14:paraId="1E523BA9" w14:textId="77777777" w:rsidR="00AE5509" w:rsidRDefault="00AE5509" w:rsidP="00AE5509">
      <w:pPr>
        <w:pStyle w:val="NormalnyWeb"/>
        <w:spacing w:after="0"/>
        <w:ind w:left="284" w:right="6"/>
      </w:pPr>
      <w:r>
        <w:t xml:space="preserve">b) poczty elektronicznej: </w:t>
      </w:r>
      <w:hyperlink r:id="rId6" w:tgtFrame="_top" w:history="1">
        <w:r>
          <w:rPr>
            <w:rStyle w:val="Hipercze"/>
            <w:color w:val="000000"/>
          </w:rPr>
          <w:t>zamowieniapubliczne@mops.wejherowo.pl</w:t>
        </w:r>
      </w:hyperlink>
    </w:p>
    <w:p w14:paraId="53C77FAF" w14:textId="77777777" w:rsidR="00AE5509" w:rsidRDefault="00AE5509" w:rsidP="00AE5509">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277A4CBE" w14:textId="77777777" w:rsidR="00AE5509" w:rsidRDefault="00AE5509" w:rsidP="00AE5509">
      <w:pPr>
        <w:pStyle w:val="NormalnyWeb"/>
        <w:spacing w:after="0"/>
        <w:ind w:left="284" w:right="6"/>
      </w:pPr>
      <w:r>
        <w:t>2) Zamawiający wyznacza następujące osoby do kontaktu z Wykonawcami w sprawach:</w:t>
      </w:r>
    </w:p>
    <w:p w14:paraId="19DEEBA5" w14:textId="77777777" w:rsidR="00AE5509" w:rsidRDefault="00AE5509" w:rsidP="00AE5509">
      <w:pPr>
        <w:pStyle w:val="NormalnyWeb"/>
        <w:spacing w:after="0"/>
        <w:ind w:left="284" w:right="6"/>
      </w:pPr>
    </w:p>
    <w:p w14:paraId="1802CB85" w14:textId="77777777" w:rsidR="00AE5509" w:rsidRDefault="00AE5509" w:rsidP="00AE5509">
      <w:pPr>
        <w:pStyle w:val="western"/>
        <w:spacing w:after="0" w:line="276" w:lineRule="auto"/>
      </w:pPr>
      <w:r>
        <w:rPr>
          <w:u w:val="single"/>
        </w:rPr>
        <w:t>przedmiotu zamówienia</w:t>
      </w:r>
      <w:r>
        <w:t>:</w:t>
      </w:r>
    </w:p>
    <w:p w14:paraId="3E467818" w14:textId="77777777" w:rsidR="00AE5509" w:rsidRDefault="00AE5509" w:rsidP="00AE5509">
      <w:pPr>
        <w:pStyle w:val="western"/>
        <w:spacing w:after="0" w:line="276" w:lineRule="auto"/>
        <w:ind w:left="1644"/>
      </w:pPr>
      <w:r>
        <w:t xml:space="preserve">- Pani </w:t>
      </w:r>
      <w:r w:rsidR="00CA60AD">
        <w:t xml:space="preserve">Małgorzata </w:t>
      </w:r>
      <w:proofErr w:type="gramStart"/>
      <w:r w:rsidR="00CA60AD">
        <w:t xml:space="preserve">Terlikowska </w:t>
      </w:r>
      <w:r>
        <w:t xml:space="preserve"> –</w:t>
      </w:r>
      <w:proofErr w:type="gramEnd"/>
      <w:r>
        <w:t xml:space="preserve"> </w:t>
      </w:r>
      <w:r w:rsidR="00261607">
        <w:t>Główny Specjalista Pracy Socjalnej</w:t>
      </w:r>
      <w:r>
        <w:t xml:space="preserve"> Społecznej Miejskiego Ośrodka Pomocy Społeczn</w:t>
      </w:r>
      <w:r w:rsidR="00CA60AD">
        <w:t>ej w Wejherowie tel.58 677 79 83</w:t>
      </w:r>
    </w:p>
    <w:p w14:paraId="307A1533" w14:textId="2675F984" w:rsidR="00AE5509" w:rsidRDefault="00AE5509" w:rsidP="00AE5509">
      <w:pPr>
        <w:pStyle w:val="western"/>
        <w:spacing w:after="0" w:line="276" w:lineRule="auto"/>
        <w:ind w:left="1644"/>
      </w:pPr>
      <w:r>
        <w:t xml:space="preserve">- Pani </w:t>
      </w:r>
      <w:r w:rsidR="00784FAD">
        <w:t xml:space="preserve">Małgorzata Czerniawska </w:t>
      </w:r>
      <w:r w:rsidR="001513B2">
        <w:t xml:space="preserve">– </w:t>
      </w:r>
      <w:r w:rsidR="00F31D0C">
        <w:t>Specjalista Pracy</w:t>
      </w:r>
      <w:r>
        <w:t xml:space="preserve"> </w:t>
      </w:r>
      <w:proofErr w:type="gramStart"/>
      <w:r w:rsidR="00F31D0C">
        <w:t>S</w:t>
      </w:r>
      <w:r>
        <w:t>ocjaln</w:t>
      </w:r>
      <w:r w:rsidR="00F31D0C">
        <w:t>ej</w:t>
      </w:r>
      <w:r>
        <w:t xml:space="preserve"> </w:t>
      </w:r>
      <w:r w:rsidR="001513B2">
        <w:t xml:space="preserve"> tel.</w:t>
      </w:r>
      <w:proofErr w:type="gramEnd"/>
      <w:r w:rsidR="001513B2">
        <w:t>58 677 79 90</w:t>
      </w:r>
    </w:p>
    <w:p w14:paraId="568C0F41" w14:textId="77777777" w:rsidR="00AE5509" w:rsidRDefault="00AE5509" w:rsidP="00AE5509">
      <w:pPr>
        <w:pStyle w:val="western"/>
        <w:spacing w:after="0" w:line="276" w:lineRule="auto"/>
      </w:pPr>
      <w:r>
        <w:rPr>
          <w:u w:val="single"/>
        </w:rPr>
        <w:t>procedury</w:t>
      </w:r>
      <w:r>
        <w:t>:</w:t>
      </w:r>
    </w:p>
    <w:p w14:paraId="563226A0" w14:textId="77777777" w:rsidR="00AE5509" w:rsidRDefault="00AE5509" w:rsidP="00AE5509">
      <w:pPr>
        <w:pStyle w:val="western"/>
        <w:spacing w:after="0" w:line="276" w:lineRule="auto"/>
        <w:ind w:left="1650"/>
      </w:pPr>
      <w:r>
        <w:rPr>
          <w:color w:val="000000"/>
        </w:rPr>
        <w:t xml:space="preserve">Pani Katarzyna Bulczak – </w:t>
      </w:r>
      <w:r w:rsidR="00261607">
        <w:rPr>
          <w:color w:val="000000"/>
        </w:rPr>
        <w:t>Podinspektor</w:t>
      </w:r>
      <w:r>
        <w:rPr>
          <w:color w:val="000000"/>
        </w:rPr>
        <w:t xml:space="preserve"> </w:t>
      </w:r>
    </w:p>
    <w:p w14:paraId="5D00A52F" w14:textId="4EDF71EF" w:rsidR="00AE5509" w:rsidRDefault="00AE5509" w:rsidP="00AE5509">
      <w:pPr>
        <w:pStyle w:val="western"/>
        <w:spacing w:after="0" w:line="276" w:lineRule="auto"/>
        <w:ind w:left="1650"/>
      </w:pPr>
      <w:r>
        <w:rPr>
          <w:color w:val="000000"/>
        </w:rPr>
        <w:t xml:space="preserve">tel. 58 677 79 </w:t>
      </w:r>
      <w:r w:rsidR="00784FAD">
        <w:rPr>
          <w:color w:val="000000"/>
        </w:rPr>
        <w:t>88</w:t>
      </w:r>
    </w:p>
    <w:p w14:paraId="7CCDECD7" w14:textId="77777777" w:rsidR="00AE5509" w:rsidRDefault="00AE5509" w:rsidP="00AE5509">
      <w:pPr>
        <w:pStyle w:val="western"/>
        <w:spacing w:after="0" w:line="276" w:lineRule="auto"/>
        <w:ind w:left="1650"/>
      </w:pPr>
    </w:p>
    <w:p w14:paraId="0303DC1C" w14:textId="77777777" w:rsidR="00AE5509" w:rsidRDefault="00AE5509" w:rsidP="00AE5509">
      <w:pPr>
        <w:pStyle w:val="NormalnyWeb"/>
        <w:spacing w:after="0"/>
        <w:ind w:left="284" w:right="6"/>
      </w:pPr>
    </w:p>
    <w:p w14:paraId="461FD625" w14:textId="77777777" w:rsidR="00AE5509" w:rsidRDefault="00AE5509" w:rsidP="00AE5509">
      <w:pPr>
        <w:pStyle w:val="NormalnyWeb"/>
        <w:spacing w:after="0"/>
        <w:ind w:left="284" w:right="6"/>
      </w:pPr>
      <w:r>
        <w:rPr>
          <w:color w:val="000000"/>
        </w:rPr>
        <w:t xml:space="preserve">3) Wymagania techniczne i organizacyjne wysyłania i odbierania dokumentów elektronicznych, elektronicznych kopii dokumentów i oświadczeń oraz informacji przekazywanych przy ich użyciu opisane zostały na Platformie w zakładce „Intranet” – „Baza wiedzy” </w:t>
      </w:r>
    </w:p>
    <w:p w14:paraId="4E671738" w14:textId="77777777" w:rsidR="00AE5509" w:rsidRDefault="00AE5509" w:rsidP="00AE5509">
      <w:pPr>
        <w:pStyle w:val="NormalnyWeb"/>
        <w:spacing w:after="0"/>
        <w:ind w:left="284" w:right="6"/>
      </w:pPr>
      <w:r>
        <w:t>4) Maksymalny rozmiar plików przesyłanych za pośrednictwem dedykowanych formularzy: wynosi 100 MB.</w:t>
      </w:r>
    </w:p>
    <w:p w14:paraId="63F29EA7" w14:textId="77777777" w:rsidR="00AE5509" w:rsidRDefault="00AE5509" w:rsidP="00AE5509">
      <w:pPr>
        <w:pStyle w:val="NormalnyWeb"/>
        <w:spacing w:after="0"/>
        <w:ind w:left="284" w:right="6"/>
      </w:pPr>
      <w:r>
        <w:t xml:space="preserve">6) Za datę przekazania oferty, wniosków, zawiadomień, dokumentów elektronicznych, oświadczeń lub elektronicznych kopii dokumentów lub oświadczeń oraz innych informacji przyjmuje się datę ich przekazania na </w:t>
      </w:r>
      <w:r>
        <w:rPr>
          <w:b/>
          <w:bCs/>
          <w:color w:val="000000"/>
        </w:rPr>
        <w:t>mopswejherowo.ezamawiajacy.pl</w:t>
      </w:r>
    </w:p>
    <w:p w14:paraId="6DBD484E" w14:textId="77777777" w:rsidR="00AE5509" w:rsidRDefault="00AE5509" w:rsidP="00AE5509">
      <w:pPr>
        <w:pStyle w:val="NormalnyWeb"/>
        <w:spacing w:after="0"/>
        <w:ind w:left="284" w:right="6"/>
      </w:pPr>
      <w:r>
        <w:t>2. Złożenie oferty</w:t>
      </w:r>
    </w:p>
    <w:p w14:paraId="118BB7CC" w14:textId="77777777" w:rsidR="00AE5509" w:rsidRDefault="00AE5509" w:rsidP="00AE5509">
      <w:pPr>
        <w:pStyle w:val="NormalnyWeb"/>
        <w:spacing w:after="0"/>
        <w:ind w:left="284" w:right="6"/>
      </w:pPr>
      <w:r>
        <w:t xml:space="preserve">1) Wykonawca składa ofertę za pośrednictwem </w:t>
      </w:r>
      <w:proofErr w:type="gramStart"/>
      <w:r>
        <w:rPr>
          <w:b/>
          <w:bCs/>
          <w:color w:val="000000"/>
        </w:rPr>
        <w:t>mopswejherowo.ezamawiajacy.pl</w:t>
      </w:r>
      <w:r>
        <w:rPr>
          <w:color w:val="000000"/>
        </w:rPr>
        <w:t xml:space="preserve"> :dla</w:t>
      </w:r>
      <w:proofErr w:type="gramEnd"/>
      <w:r>
        <w:rPr>
          <w:color w:val="000000"/>
        </w:rPr>
        <w:t xml:space="preserve"> </w:t>
      </w:r>
      <w:proofErr w:type="gramStart"/>
      <w:r>
        <w:rPr>
          <w:color w:val="000000"/>
        </w:rPr>
        <w:t>Wykonawców</w:t>
      </w:r>
      <w:r>
        <w:t xml:space="preserve"> .</w:t>
      </w:r>
      <w:proofErr w:type="gramEnd"/>
    </w:p>
    <w:p w14:paraId="3816D079" w14:textId="77777777" w:rsidR="00AE5509" w:rsidRDefault="00AE5509" w:rsidP="00AE5509">
      <w:pPr>
        <w:pStyle w:val="NormalnyWeb"/>
        <w:spacing w:after="0"/>
        <w:ind w:left="284" w:right="6"/>
      </w:pPr>
      <w:r>
        <w:lastRenderedPageBreak/>
        <w:t>2) Ofertę należy sporządzić w języku polskim.</w:t>
      </w:r>
    </w:p>
    <w:p w14:paraId="5E4870BF" w14:textId="77777777" w:rsidR="00AE5509" w:rsidRDefault="00AE5509" w:rsidP="00AE5509">
      <w:pPr>
        <w:pStyle w:val="NormalnyWeb"/>
        <w:spacing w:after="0"/>
        <w:ind w:left="284" w:right="6"/>
      </w:pPr>
      <w:r>
        <w:t>3) Ofertę składa się, pod rygorem nieważności, w formie elektronicznej lub w postaci elektronicznej opatrzonej podpisem zaufanym lub podpisem osobistym.</w:t>
      </w:r>
    </w:p>
    <w:p w14:paraId="1C1A3178" w14:textId="77777777" w:rsidR="00AE5509" w:rsidRDefault="00AE5509" w:rsidP="00AE5509">
      <w:pPr>
        <w:pStyle w:val="NormalnyWeb"/>
        <w:spacing w:after="0"/>
        <w:ind w:left="284" w:right="6"/>
      </w:pPr>
      <w:r>
        <w:t>4)</w:t>
      </w:r>
      <w:r>
        <w:rPr>
          <w:color w:val="FF0000"/>
        </w:rPr>
        <w:t xml:space="preserve"> </w:t>
      </w:r>
      <w:r>
        <w:rPr>
          <w:color w:val="000000"/>
        </w:rPr>
        <w:t xml:space="preserve">Sposób złożenia oferty i zaszyfrowania jest w instrukcji dla Wykonawców. Instrukcja dostępna jest stronie </w:t>
      </w:r>
      <w:r>
        <w:rPr>
          <w:b/>
          <w:bCs/>
          <w:color w:val="000000"/>
        </w:rPr>
        <w:t xml:space="preserve">mopswejherowo.ezamawiajacy.pl </w:t>
      </w:r>
      <w:r>
        <w:rPr>
          <w:color w:val="000000"/>
        </w:rPr>
        <w:t xml:space="preserve">w zakładce „Regulacje i procedury procesu zakupowego”. </w:t>
      </w:r>
    </w:p>
    <w:p w14:paraId="33E89984" w14:textId="19084BD5" w:rsidR="00AE5509" w:rsidRDefault="00AE5509" w:rsidP="00AE5509">
      <w:pPr>
        <w:pStyle w:val="western"/>
        <w:spacing w:after="0"/>
        <w:ind w:right="6"/>
      </w:pPr>
      <w:r>
        <w:t xml:space="preserve">5) Jeżeli dokumenty elektroniczne, przekazywane przy użyciu środków komunikacji elektronicznej, </w:t>
      </w:r>
      <w:r>
        <w:br/>
        <w:t>zawierają informacje stanowiące tajemnicę przedsiębiorstwa w rozumieniu przepisów ustawy z dnia 16 kwietnia 1993 r. o zwalczaniu nieucz</w:t>
      </w:r>
      <w:r w:rsidR="00261607">
        <w:t>ciwej konkurencji (Dz. U. z 2022</w:t>
      </w:r>
      <w:r>
        <w:t xml:space="preserve"> r. poz. </w:t>
      </w:r>
      <w:r w:rsidR="00261607">
        <w:t>1233</w:t>
      </w:r>
      <w:r w:rsidR="00A6572D">
        <w:t xml:space="preserve"> z późn.zm</w:t>
      </w:r>
      <w:r>
        <w:t>),wykonawca, w celu utrzymania w poufności tych informacji, przekazuje je w wydzielonym i</w:t>
      </w:r>
      <w:r w:rsidR="004925B0">
        <w:t xml:space="preserve"> </w:t>
      </w:r>
      <w:r>
        <w:t>odpowiednio oznaczonym pliku, wraz z jednoczesnym zaznaczeniem polecenia „Załącznik</w:t>
      </w:r>
      <w:r w:rsidR="004925B0">
        <w:t xml:space="preserve"> </w:t>
      </w:r>
      <w:r>
        <w:t>stanowiący tajemnicę przedsiębiorstwa” a następnie wraz z plikami stanowiącymi jawną część należy ten plik zaszyfrować.</w:t>
      </w:r>
    </w:p>
    <w:p w14:paraId="7D563D62" w14:textId="77777777" w:rsidR="00AE5509" w:rsidRDefault="00AE5509" w:rsidP="00AE5509">
      <w:pPr>
        <w:pStyle w:val="NormalnyWeb"/>
        <w:spacing w:after="0"/>
        <w:ind w:left="284" w:right="6"/>
      </w:pPr>
      <w:r>
        <w:t>6) Oferta może być złożona tylko do upływu terminu składania ofert.</w:t>
      </w:r>
    </w:p>
    <w:p w14:paraId="707DD009" w14:textId="77777777" w:rsidR="00AE5509" w:rsidRDefault="00AE5509" w:rsidP="00AE5509">
      <w:pPr>
        <w:pStyle w:val="NormalnyWeb"/>
        <w:spacing w:after="0"/>
        <w:ind w:left="284" w:right="6"/>
      </w:pPr>
      <w:r>
        <w:t>7) Wykonawca po upływie terminu do składania ofert nie może skutecznie dokonać zmiany ani wycofać złożonej oferty.</w:t>
      </w:r>
    </w:p>
    <w:p w14:paraId="25A2D7CA" w14:textId="7E3D2525" w:rsidR="00AE5509" w:rsidRDefault="00AE5509" w:rsidP="00AE5509">
      <w:pPr>
        <w:pStyle w:val="NormalnyWeb"/>
        <w:spacing w:after="0"/>
        <w:ind w:left="284" w:right="6"/>
      </w:pPr>
      <w:r>
        <w:rPr>
          <w:color w:val="000000"/>
        </w:rPr>
        <w:t xml:space="preserve">8) Termin złożenia </w:t>
      </w:r>
      <w:proofErr w:type="gramStart"/>
      <w:r>
        <w:rPr>
          <w:color w:val="000000"/>
        </w:rPr>
        <w:t>ofert:</w:t>
      </w:r>
      <w:r w:rsidR="0038725B">
        <w:rPr>
          <w:color w:val="000000"/>
        </w:rPr>
        <w:t xml:space="preserve">  </w:t>
      </w:r>
      <w:r w:rsidR="00FE7499">
        <w:rPr>
          <w:b/>
        </w:rPr>
        <w:t>23</w:t>
      </w:r>
      <w:r w:rsidR="00477CE9">
        <w:rPr>
          <w:b/>
        </w:rPr>
        <w:t>.1</w:t>
      </w:r>
      <w:r w:rsidR="004925B0">
        <w:rPr>
          <w:b/>
        </w:rPr>
        <w:t>2</w:t>
      </w:r>
      <w:r w:rsidR="00477CE9">
        <w:rPr>
          <w:b/>
          <w:bCs/>
          <w:color w:val="000000"/>
        </w:rPr>
        <w:t>.202</w:t>
      </w:r>
      <w:r w:rsidR="004343D3">
        <w:rPr>
          <w:b/>
          <w:bCs/>
          <w:color w:val="000000"/>
        </w:rPr>
        <w:t>5</w:t>
      </w:r>
      <w:proofErr w:type="gramEnd"/>
      <w:r>
        <w:rPr>
          <w:b/>
          <w:bCs/>
          <w:color w:val="000000"/>
        </w:rPr>
        <w:t xml:space="preserve"> r., do godz. </w:t>
      </w:r>
      <w:r w:rsidR="006C3850">
        <w:rPr>
          <w:b/>
          <w:bCs/>
          <w:color w:val="000000"/>
        </w:rPr>
        <w:t>8</w:t>
      </w:r>
      <w:r>
        <w:rPr>
          <w:b/>
          <w:bCs/>
          <w:color w:val="000000"/>
        </w:rPr>
        <w:t>.00</w:t>
      </w:r>
    </w:p>
    <w:p w14:paraId="733D3739" w14:textId="77777777" w:rsidR="00AE5509" w:rsidRDefault="00AE5509" w:rsidP="0038725B">
      <w:pPr>
        <w:pStyle w:val="NormalnyWeb"/>
        <w:spacing w:after="0"/>
        <w:ind w:right="6"/>
      </w:pPr>
    </w:p>
    <w:p w14:paraId="0E7C738E" w14:textId="77777777" w:rsidR="0038725B" w:rsidRDefault="0038725B" w:rsidP="0038725B">
      <w:pPr>
        <w:pStyle w:val="NormalnyWeb"/>
        <w:spacing w:after="0"/>
        <w:ind w:right="6"/>
      </w:pPr>
    </w:p>
    <w:p w14:paraId="5769CD26" w14:textId="77777777" w:rsidR="00AE5509" w:rsidRDefault="00AE5509" w:rsidP="00AE5509">
      <w:pPr>
        <w:pStyle w:val="NormalnyWeb"/>
        <w:spacing w:after="0"/>
        <w:ind w:left="284" w:right="6"/>
      </w:pPr>
      <w:r>
        <w:t>3. Sposób komunikowania się</w:t>
      </w:r>
    </w:p>
    <w:p w14:paraId="10F01E59" w14:textId="77777777" w:rsidR="00AE5509" w:rsidRDefault="00AE5509" w:rsidP="00AE5509">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66C8F341" w14:textId="77777777" w:rsidR="002A0BF8" w:rsidRDefault="002A0BF8" w:rsidP="00AE5509">
      <w:pPr>
        <w:pStyle w:val="NormalnyWeb"/>
        <w:spacing w:after="0"/>
        <w:ind w:left="284" w:right="6"/>
      </w:pPr>
    </w:p>
    <w:p w14:paraId="4628E3EC" w14:textId="77777777" w:rsidR="00AE5509" w:rsidRDefault="00AE5509" w:rsidP="00AE5509">
      <w:pPr>
        <w:pStyle w:val="NormalnyWeb"/>
        <w:spacing w:after="0"/>
        <w:ind w:left="284" w:right="6"/>
      </w:pPr>
      <w:r>
        <w:t>2) Zamawiający może również komunikować się z Wykonawcami za pomocą poczty elektronicznej, e-mail: zamowieniapubliczne@mops.wejherowo.pl.</w:t>
      </w:r>
    </w:p>
    <w:p w14:paraId="29BCB060" w14:textId="77777777" w:rsidR="00AE5509" w:rsidRDefault="00AE5509" w:rsidP="00AE5509">
      <w:pPr>
        <w:pStyle w:val="NormalnyWeb"/>
        <w:spacing w:after="0"/>
        <w:ind w:left="284" w:right="6"/>
      </w:pPr>
      <w:r>
        <w:t>3) Zamawiający zapewnia, że ww. środki komunikacji elektronicznej będą dostępne, czynne i sprawnie działające przez cały okres trwania postępowania.</w:t>
      </w:r>
    </w:p>
    <w:p w14:paraId="46C70BF8" w14:textId="77777777" w:rsidR="00AE5509" w:rsidRDefault="00AE5509" w:rsidP="00AE5509">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5D2312AB" w14:textId="77777777" w:rsidR="00AE5509" w:rsidRDefault="00AE5509" w:rsidP="00AE5509">
      <w:pPr>
        <w:pStyle w:val="western"/>
        <w:spacing w:after="0"/>
        <w:ind w:right="6"/>
      </w:pPr>
      <w:r>
        <w:lastRenderedPageBreak/>
        <w:t xml:space="preserve">5) Zamawiający zamieszcza na stronie internetowej </w:t>
      </w:r>
      <w:proofErr w:type="gramStart"/>
      <w:r>
        <w:t>mops.wejherowo.pl ;</w:t>
      </w:r>
      <w:proofErr w:type="gramEnd"/>
      <w:r>
        <w:t xml:space="preserve"> mopswejherowo.bip.gov.pl </w:t>
      </w:r>
    </w:p>
    <w:p w14:paraId="25900157" w14:textId="77777777" w:rsidR="00AE5509" w:rsidRDefault="00AE5509" w:rsidP="00AE5509">
      <w:pPr>
        <w:pStyle w:val="NormalnyWeb"/>
        <w:spacing w:after="0"/>
        <w:ind w:left="284" w:right="6"/>
      </w:pPr>
      <w:r>
        <w:t>a) specyfikację warunków zamówienia - od dnia zamieszczenia ogłoszenia w Biuletynie</w:t>
      </w:r>
      <w:r>
        <w:br/>
        <w:t>Zamówień Publicznych,</w:t>
      </w:r>
    </w:p>
    <w:p w14:paraId="20902A91" w14:textId="77777777" w:rsidR="00AE5509" w:rsidRDefault="00AE5509" w:rsidP="00AE5509">
      <w:pPr>
        <w:pStyle w:val="NormalnyWeb"/>
        <w:spacing w:after="0"/>
        <w:ind w:left="284" w:right="6"/>
      </w:pPr>
      <w:r>
        <w:t xml:space="preserve">b) informację o zmianie treści ogłoszenia o zamówieniu zamieszczonego w Biuletynie </w:t>
      </w:r>
      <w:r>
        <w:br/>
        <w:t>Zamówień Publicznych,</w:t>
      </w:r>
    </w:p>
    <w:p w14:paraId="55BDCCD9" w14:textId="77777777" w:rsidR="00AE5509" w:rsidRDefault="00AE5509" w:rsidP="00AE5509">
      <w:pPr>
        <w:pStyle w:val="NormalnyWeb"/>
        <w:spacing w:after="0"/>
        <w:ind w:left="284" w:right="6"/>
      </w:pPr>
      <w:r>
        <w:t>c) informację z otwarcia ofert - niezwłocznie po otwarciu ofert,</w:t>
      </w:r>
    </w:p>
    <w:p w14:paraId="6D68884E" w14:textId="77777777" w:rsidR="00AE5509" w:rsidRDefault="00AE5509" w:rsidP="00AE5509">
      <w:pPr>
        <w:pStyle w:val="NormalnyWeb"/>
        <w:spacing w:after="0"/>
        <w:ind w:left="284" w:right="6"/>
      </w:pPr>
      <w:r>
        <w:t>d) treść zapytań wraz z wyjaśnieniami do zamieszczonej na stronie SWZ,</w:t>
      </w:r>
    </w:p>
    <w:p w14:paraId="5E42129E" w14:textId="77777777" w:rsidR="00AE5509" w:rsidRDefault="00AE5509" w:rsidP="00AE5509">
      <w:pPr>
        <w:pStyle w:val="NormalnyWeb"/>
        <w:spacing w:after="0"/>
        <w:ind w:left="284" w:right="6"/>
      </w:pPr>
      <w:r>
        <w:t>e) zmiany dotyczące SWZ,</w:t>
      </w:r>
    </w:p>
    <w:p w14:paraId="27D12206" w14:textId="77777777" w:rsidR="00AE5509" w:rsidRDefault="00AE5509" w:rsidP="00AE5509">
      <w:pPr>
        <w:pStyle w:val="NormalnyWeb"/>
        <w:spacing w:after="0"/>
        <w:ind w:left="284" w:right="6"/>
      </w:pPr>
      <w:r>
        <w:t>f) informacje - po wyborze oferty.</w:t>
      </w:r>
    </w:p>
    <w:p w14:paraId="1D1305DE" w14:textId="337DF190" w:rsidR="00AE5509" w:rsidRDefault="00AE5509" w:rsidP="00AE5509">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rsidR="004925B0">
        <w:t xml:space="preserve"> </w:t>
      </w:r>
      <w:r>
        <w:t>sposobu sporządzania i przekazywania informacji oraz wymagań technicznych dla dokumentów</w:t>
      </w:r>
      <w:r w:rsidR="004925B0">
        <w:t xml:space="preserve"> </w:t>
      </w:r>
      <w:r>
        <w:t>elektronicznych oraz środków komunikacji elektronicznej w postępowaniu o udzielenie</w:t>
      </w:r>
      <w:r w:rsidR="004925B0">
        <w:t xml:space="preserve"> </w:t>
      </w:r>
      <w:r>
        <w:t>zamówienia publicznego lub konkursie (Dz. U. z 2020 poz. 2452) oraz rozporządzeniu Ministra</w:t>
      </w:r>
      <w:r w:rsidR="004925B0">
        <w:t xml:space="preserve"> </w:t>
      </w:r>
      <w:r>
        <w:t>Rozwoju, Pracy i Technologii z dnia 23 grudnia 2020 r. w sprawie podmiotowych środków</w:t>
      </w:r>
      <w:r w:rsidR="004925B0">
        <w:t xml:space="preserve"> </w:t>
      </w:r>
      <w:r>
        <w:t>dowodowych oraz innych dokumentów lub oświadczeń, jakich może żądać zamawiający od</w:t>
      </w:r>
      <w:r w:rsidR="004925B0">
        <w:t xml:space="preserve"> </w:t>
      </w:r>
      <w:r>
        <w:t>wykonawcy (Dz. U. z 2020 poz. 2415).</w:t>
      </w:r>
    </w:p>
    <w:p w14:paraId="7DD4C646" w14:textId="77777777" w:rsidR="00AE5509" w:rsidRDefault="00AE5509" w:rsidP="00AE5509">
      <w:pPr>
        <w:pStyle w:val="NormalnyWeb"/>
        <w:spacing w:after="0"/>
        <w:ind w:left="284" w:right="6"/>
      </w:pPr>
      <w:r>
        <w:t>7) Zamawiający nie dopuszcza przesyłania plików w następujących formatach:</w:t>
      </w:r>
    </w:p>
    <w:p w14:paraId="66C76736" w14:textId="77777777" w:rsidR="00AE5509" w:rsidRDefault="00AE5509" w:rsidP="00AE5509">
      <w:pPr>
        <w:pStyle w:val="NormalnyWeb"/>
        <w:spacing w:after="0"/>
        <w:ind w:left="284" w:right="6"/>
      </w:pPr>
      <w:r>
        <w:t>- .com</w:t>
      </w:r>
    </w:p>
    <w:p w14:paraId="0ACF5F28" w14:textId="77777777" w:rsidR="00AE5509" w:rsidRDefault="00AE5509" w:rsidP="00AE5509">
      <w:pPr>
        <w:pStyle w:val="NormalnyWeb"/>
        <w:spacing w:after="0"/>
        <w:ind w:left="284" w:right="6"/>
      </w:pPr>
      <w:r>
        <w:t>- .exe</w:t>
      </w:r>
    </w:p>
    <w:p w14:paraId="50824185" w14:textId="77777777" w:rsidR="00AE5509" w:rsidRDefault="00AE5509" w:rsidP="00AE5509">
      <w:pPr>
        <w:pStyle w:val="NormalnyWeb"/>
        <w:spacing w:after="0"/>
        <w:ind w:left="284" w:right="6"/>
      </w:pPr>
      <w:r>
        <w:t>- .bat</w:t>
      </w:r>
    </w:p>
    <w:p w14:paraId="301869CD" w14:textId="77777777" w:rsidR="00AE5509" w:rsidRDefault="00AE5509" w:rsidP="00AE5509">
      <w:pPr>
        <w:pStyle w:val="NormalnyWeb"/>
        <w:spacing w:after="0"/>
        <w:ind w:left="284" w:right="6"/>
      </w:pPr>
      <w:r>
        <w:t>- .msi.</w:t>
      </w:r>
    </w:p>
    <w:p w14:paraId="339FB930" w14:textId="77777777" w:rsidR="00AE5509" w:rsidRDefault="00AE5509" w:rsidP="00AE5509">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11902681" w14:textId="77777777" w:rsidR="00AE5509" w:rsidRDefault="00AE5509" w:rsidP="00AE5509">
      <w:pPr>
        <w:pStyle w:val="NormalnyWeb"/>
        <w:spacing w:after="198"/>
        <w:ind w:left="284" w:right="6"/>
      </w:pPr>
      <w:r>
        <w:t xml:space="preserve">9) Zamawiający nie dopuszcza niżej wymienionych środków porozumiewania się czy </w:t>
      </w:r>
      <w:r>
        <w:br/>
        <w:t>komunikacji:</w:t>
      </w:r>
    </w:p>
    <w:p w14:paraId="6221E1F3" w14:textId="77777777" w:rsidR="00AE5509" w:rsidRDefault="00AE5509" w:rsidP="00AE5509">
      <w:pPr>
        <w:pStyle w:val="NormalnyWeb"/>
        <w:spacing w:after="0"/>
        <w:ind w:left="284" w:right="6"/>
      </w:pPr>
      <w:r>
        <w:t>- za pośrednictwem operatora pocztowego w rozumieniu ust</w:t>
      </w:r>
      <w:r w:rsidR="002A0BF8">
        <w:t xml:space="preserve">awy z dnia 23 listopada 2012r. </w:t>
      </w:r>
    </w:p>
    <w:p w14:paraId="48E6253B" w14:textId="77777777" w:rsidR="002A0BF8" w:rsidRDefault="002A0BF8" w:rsidP="00AE5509">
      <w:pPr>
        <w:pStyle w:val="NormalnyWeb"/>
        <w:spacing w:after="0"/>
        <w:ind w:left="284" w:right="6"/>
      </w:pPr>
    </w:p>
    <w:p w14:paraId="402F2F3C" w14:textId="634EC9E4" w:rsidR="00AE5509" w:rsidRDefault="00AE5509" w:rsidP="00AE5509">
      <w:pPr>
        <w:pStyle w:val="NormalnyWeb"/>
        <w:spacing w:after="0"/>
        <w:ind w:left="284" w:right="6"/>
      </w:pPr>
      <w:r>
        <w:t xml:space="preserve">Prawo pocztowe (Dz. U. </w:t>
      </w:r>
      <w:r w:rsidR="004E5586">
        <w:t>2023</w:t>
      </w:r>
      <w:r>
        <w:t xml:space="preserve"> r. poz. </w:t>
      </w:r>
      <w:r w:rsidR="004E5586">
        <w:t>1640 z późn.zm.</w:t>
      </w:r>
      <w:r>
        <w:t xml:space="preserve">), </w:t>
      </w:r>
    </w:p>
    <w:p w14:paraId="6D33F2BA" w14:textId="77777777" w:rsidR="00AE5509" w:rsidRDefault="00AE5509" w:rsidP="00AE5509">
      <w:pPr>
        <w:pStyle w:val="NormalnyWeb"/>
        <w:spacing w:after="0"/>
        <w:ind w:left="284" w:right="6"/>
      </w:pPr>
      <w:r>
        <w:lastRenderedPageBreak/>
        <w:t>- za pośrednictwem posłańca, kuriera</w:t>
      </w:r>
    </w:p>
    <w:p w14:paraId="7CF3B2EB" w14:textId="77777777" w:rsidR="00AE5509" w:rsidRDefault="00AE5509" w:rsidP="00675A6B">
      <w:pPr>
        <w:pStyle w:val="NormalnyWeb"/>
        <w:spacing w:after="0"/>
        <w:ind w:left="284" w:right="6"/>
      </w:pPr>
      <w:r>
        <w:t>- osobiste doręczenie przesyłki, zapytania, dokumentów, oświadczeń, wyjaśnień lub</w:t>
      </w:r>
      <w:r w:rsidR="00675A6B">
        <w:t xml:space="preserve"> oferty.</w:t>
      </w:r>
    </w:p>
    <w:p w14:paraId="2C23CA33" w14:textId="77777777" w:rsidR="002A0BF8" w:rsidRDefault="002A0BF8" w:rsidP="00AE5509">
      <w:pPr>
        <w:pStyle w:val="NormalnyWeb"/>
        <w:spacing w:after="0"/>
        <w:ind w:left="284" w:right="6"/>
      </w:pPr>
    </w:p>
    <w:p w14:paraId="7410BE7F" w14:textId="77777777" w:rsidR="00AE5509" w:rsidRDefault="00AE5509" w:rsidP="00AE5509">
      <w:pPr>
        <w:pStyle w:val="NormalnyWeb"/>
        <w:spacing w:after="0"/>
        <w:ind w:left="284" w:right="6"/>
      </w:pPr>
      <w:r>
        <w:t>4. Otwarcie ofert</w:t>
      </w:r>
    </w:p>
    <w:p w14:paraId="41690247" w14:textId="33D70FE2" w:rsidR="00AE5509" w:rsidRDefault="00AE5509" w:rsidP="00AE5509">
      <w:pPr>
        <w:pStyle w:val="NormalnyWeb"/>
        <w:spacing w:after="0"/>
        <w:ind w:left="284" w:right="6"/>
      </w:pPr>
      <w:r>
        <w:t xml:space="preserve">1) Otwarcie ofert nastąpi w dniu </w:t>
      </w:r>
      <w:r w:rsidR="00FE7499">
        <w:rPr>
          <w:b/>
        </w:rPr>
        <w:t>23</w:t>
      </w:r>
      <w:r w:rsidR="00477CE9">
        <w:rPr>
          <w:b/>
        </w:rPr>
        <w:t>.1</w:t>
      </w:r>
      <w:r w:rsidR="004925B0">
        <w:rPr>
          <w:b/>
        </w:rPr>
        <w:t>2</w:t>
      </w:r>
      <w:r w:rsidR="0038725B">
        <w:rPr>
          <w:b/>
          <w:bCs/>
          <w:color w:val="000000"/>
        </w:rPr>
        <w:t>.202</w:t>
      </w:r>
      <w:r w:rsidR="004925B0">
        <w:rPr>
          <w:b/>
          <w:bCs/>
          <w:color w:val="000000"/>
        </w:rPr>
        <w:t>4</w:t>
      </w:r>
      <w:r w:rsidR="0038725B">
        <w:rPr>
          <w:b/>
          <w:bCs/>
          <w:color w:val="000000"/>
        </w:rPr>
        <w:t xml:space="preserve"> r., o godzinie </w:t>
      </w:r>
      <w:proofErr w:type="gramStart"/>
      <w:r w:rsidR="00FE7499">
        <w:rPr>
          <w:b/>
          <w:bCs/>
          <w:color w:val="000000"/>
        </w:rPr>
        <w:t>11.15</w:t>
      </w:r>
      <w:r>
        <w:rPr>
          <w:b/>
          <w:bCs/>
          <w:color w:val="000000"/>
        </w:rPr>
        <w:t xml:space="preserve"> </w:t>
      </w:r>
      <w:r>
        <w:rPr>
          <w:color w:val="000000"/>
        </w:rPr>
        <w:t>.</w:t>
      </w:r>
      <w:proofErr w:type="gramEnd"/>
    </w:p>
    <w:p w14:paraId="7489263F" w14:textId="77777777" w:rsidR="00AE5509" w:rsidRDefault="00AE5509" w:rsidP="00AE5509">
      <w:pPr>
        <w:pStyle w:val="NormalnyWeb"/>
        <w:spacing w:after="0"/>
        <w:ind w:left="284" w:right="6"/>
      </w:pPr>
      <w:r>
        <w:t>2) Otwarcie ofert następuje poprzez użycie mechanizmu do odszyfrowania ofert</w:t>
      </w:r>
    </w:p>
    <w:p w14:paraId="4C8D3187" w14:textId="77777777" w:rsidR="00AE5509" w:rsidRDefault="00AE5509" w:rsidP="00AE5509">
      <w:pPr>
        <w:pStyle w:val="NormalnyWeb"/>
        <w:spacing w:after="0"/>
        <w:ind w:left="284" w:right="6"/>
      </w:pPr>
      <w:r>
        <w:t>3) Niezwłocznie po otwarciu ofert Zamawiający udostępni na stronie internetowej prowadzonego postępowania informacje o:</w:t>
      </w:r>
    </w:p>
    <w:p w14:paraId="5FB1DE95" w14:textId="77777777" w:rsidR="00AE5509" w:rsidRDefault="00AE5509" w:rsidP="00AE5509">
      <w:pPr>
        <w:pStyle w:val="NormalnyWeb"/>
        <w:spacing w:after="0"/>
        <w:ind w:left="284" w:right="6"/>
      </w:pPr>
      <w:r>
        <w:t>a) nazwach albo imionach i nazwiskach oraz siedzibach lub miejscach prowadzonej działalności gospodarczej albo miejscach zamieszkania wykonawców, których oferty zostały otwarte;</w:t>
      </w:r>
    </w:p>
    <w:p w14:paraId="45B4F277" w14:textId="77777777" w:rsidR="00AE5509" w:rsidRDefault="00AE5509" w:rsidP="00AE5509">
      <w:pPr>
        <w:pStyle w:val="NormalnyWeb"/>
        <w:spacing w:after="0"/>
        <w:ind w:left="284" w:right="6"/>
      </w:pPr>
      <w:r>
        <w:t>b) cenach lub kosztach zawartych w ofertach.</w:t>
      </w:r>
    </w:p>
    <w:p w14:paraId="49C68E21" w14:textId="77777777" w:rsidR="00AE5509" w:rsidRDefault="00AE5509" w:rsidP="00AE5509">
      <w:pPr>
        <w:autoSpaceDE w:val="0"/>
        <w:autoSpaceDN w:val="0"/>
        <w:adjustRightInd w:val="0"/>
        <w:spacing w:after="0" w:line="240" w:lineRule="auto"/>
        <w:jc w:val="center"/>
        <w:rPr>
          <w:rFonts w:ascii="Times-Bold" w:hAnsi="Times-Bold" w:cs="Times-Bold"/>
          <w:b/>
          <w:bCs/>
          <w:sz w:val="24"/>
          <w:szCs w:val="24"/>
        </w:rPr>
      </w:pPr>
    </w:p>
    <w:p w14:paraId="691B0473" w14:textId="77777777" w:rsidR="002A0BF8" w:rsidRDefault="002A0BF8" w:rsidP="007E5CBA">
      <w:pPr>
        <w:autoSpaceDE w:val="0"/>
        <w:autoSpaceDN w:val="0"/>
        <w:adjustRightInd w:val="0"/>
        <w:spacing w:after="0" w:line="240" w:lineRule="auto"/>
        <w:rPr>
          <w:rFonts w:ascii="Times-Bold" w:hAnsi="Times-Bold" w:cs="Times-Bold"/>
          <w:b/>
          <w:bCs/>
          <w:sz w:val="24"/>
          <w:szCs w:val="24"/>
        </w:rPr>
      </w:pPr>
    </w:p>
    <w:p w14:paraId="4C86AB1C" w14:textId="77777777" w:rsidR="008B73D9" w:rsidRDefault="008B73D9" w:rsidP="00AE5509">
      <w:pPr>
        <w:autoSpaceDE w:val="0"/>
        <w:autoSpaceDN w:val="0"/>
        <w:adjustRightInd w:val="0"/>
        <w:spacing w:after="0" w:line="240" w:lineRule="auto"/>
        <w:jc w:val="center"/>
        <w:rPr>
          <w:rFonts w:ascii="Times-Bold" w:hAnsi="Times-Bold" w:cs="Times-Bold"/>
          <w:b/>
          <w:bCs/>
          <w:sz w:val="24"/>
          <w:szCs w:val="24"/>
        </w:rPr>
      </w:pPr>
    </w:p>
    <w:p w14:paraId="655F2A42"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8</w:t>
      </w:r>
    </w:p>
    <w:p w14:paraId="0EE5250F"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07CB665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INFORMACJA O SPOSOBIE POROZUMIEWANIA SI</w:t>
      </w:r>
      <w:r>
        <w:rPr>
          <w:rFonts w:ascii="TimesNewRoman,Bold" w:hAnsi="TimesNewRoman,Bold" w:cs="TimesNewRoman,Bold"/>
          <w:b/>
          <w:bCs/>
          <w:sz w:val="24"/>
          <w:szCs w:val="24"/>
        </w:rPr>
        <w:t xml:space="preserve">Ę </w:t>
      </w:r>
      <w:r>
        <w:rPr>
          <w:rFonts w:ascii="Times-Bold" w:hAnsi="Times-Bold" w:cs="Times-Bold"/>
          <w:b/>
          <w:bCs/>
          <w:sz w:val="24"/>
          <w:szCs w:val="24"/>
        </w:rPr>
        <w:t>ZAMAWIAJ</w:t>
      </w:r>
      <w:r>
        <w:rPr>
          <w:rFonts w:ascii="TimesNewRoman,Bold" w:hAnsi="TimesNewRoman,Bold" w:cs="TimesNewRoman,Bold"/>
          <w:b/>
          <w:bCs/>
          <w:sz w:val="24"/>
          <w:szCs w:val="24"/>
        </w:rPr>
        <w:t>Ą</w:t>
      </w:r>
      <w:r>
        <w:rPr>
          <w:rFonts w:ascii="Times-Bold" w:hAnsi="Times-Bold" w:cs="Times-Bold"/>
          <w:b/>
          <w:bCs/>
          <w:sz w:val="24"/>
          <w:szCs w:val="24"/>
        </w:rPr>
        <w:t>CEGO Z</w:t>
      </w:r>
    </w:p>
    <w:p w14:paraId="212148A2"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WYKONAWCAMI ORAZ PRZEKAZYWANIA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I DOKUMENTÓW</w:t>
      </w:r>
    </w:p>
    <w:p w14:paraId="14EC3776" w14:textId="77777777" w:rsidR="00B07FA0" w:rsidRDefault="00B07FA0" w:rsidP="00B07FA0">
      <w:pPr>
        <w:pStyle w:val="NormalnyWeb"/>
        <w:spacing w:after="0"/>
        <w:ind w:left="284" w:right="6"/>
      </w:pPr>
      <w:r>
        <w:t>1. Informacje ogólne</w:t>
      </w:r>
    </w:p>
    <w:p w14:paraId="45185DB8" w14:textId="77777777" w:rsidR="00B07FA0" w:rsidRDefault="00B07FA0" w:rsidP="00B07FA0">
      <w:pPr>
        <w:pStyle w:val="NormalnyWeb"/>
        <w:spacing w:after="0"/>
        <w:ind w:left="284" w:right="6"/>
      </w:pPr>
      <w:r>
        <w:t>1) W postępowaniu o udzielenie zamówienia komunikacja między Zamawiającym a Wykonawcami odbywa się przy użyciu:</w:t>
      </w:r>
    </w:p>
    <w:p w14:paraId="52D029FE" w14:textId="77777777" w:rsidR="00B07FA0" w:rsidRDefault="00B07FA0" w:rsidP="00B07FA0">
      <w:pPr>
        <w:pStyle w:val="NormalnyWeb"/>
        <w:spacing w:after="0"/>
        <w:ind w:left="284" w:right="6"/>
      </w:pPr>
      <w:r>
        <w:t>a)</w:t>
      </w:r>
      <w:r>
        <w:rPr>
          <w:color w:val="FF0000"/>
        </w:rPr>
        <w:t xml:space="preserve"> </w:t>
      </w:r>
      <w:r>
        <w:rPr>
          <w:color w:val="000000"/>
        </w:rPr>
        <w:t>mopswejherowo.ezamawiajacy.pl,</w:t>
      </w:r>
    </w:p>
    <w:p w14:paraId="16E7E06C" w14:textId="77777777" w:rsidR="00B07FA0" w:rsidRDefault="00B07FA0" w:rsidP="00B07FA0">
      <w:pPr>
        <w:pStyle w:val="NormalnyWeb"/>
        <w:spacing w:after="0"/>
        <w:ind w:left="284" w:right="6"/>
      </w:pPr>
      <w:r>
        <w:t xml:space="preserve">b) poczty elektronicznej: </w:t>
      </w:r>
      <w:hyperlink r:id="rId7" w:tgtFrame="_top" w:history="1">
        <w:r>
          <w:rPr>
            <w:rStyle w:val="Hipercze"/>
            <w:color w:val="000000"/>
          </w:rPr>
          <w:t>zamowieniapubliczne@mops.wejherowo.pl</w:t>
        </w:r>
      </w:hyperlink>
    </w:p>
    <w:p w14:paraId="58995F55" w14:textId="77777777" w:rsidR="00B07FA0" w:rsidRDefault="00B07FA0" w:rsidP="00B07FA0">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0EEB2064" w14:textId="77777777" w:rsidR="00B07FA0" w:rsidRDefault="00B07FA0" w:rsidP="00B07FA0">
      <w:pPr>
        <w:pStyle w:val="NormalnyWeb"/>
        <w:spacing w:after="0"/>
        <w:ind w:left="284" w:right="6"/>
      </w:pPr>
      <w:r>
        <w:t>2) Zamawiający wyznacza następujące osoby do kontaktu z Wykonawcami w sprawach:</w:t>
      </w:r>
    </w:p>
    <w:p w14:paraId="3D2B669D" w14:textId="77777777" w:rsidR="002A0BF8" w:rsidRDefault="002A0BF8" w:rsidP="007E5CBA">
      <w:pPr>
        <w:pStyle w:val="NormalnyWeb"/>
        <w:spacing w:after="0"/>
        <w:ind w:right="6"/>
      </w:pPr>
    </w:p>
    <w:p w14:paraId="450C5E64" w14:textId="77777777" w:rsidR="00B07FA0" w:rsidRDefault="00B07FA0" w:rsidP="00B07FA0">
      <w:pPr>
        <w:pStyle w:val="western"/>
        <w:spacing w:after="0" w:line="276" w:lineRule="auto"/>
      </w:pPr>
      <w:r>
        <w:rPr>
          <w:u w:val="single"/>
        </w:rPr>
        <w:t>przedmiotu zamówienia</w:t>
      </w:r>
      <w:r>
        <w:t>:</w:t>
      </w:r>
    </w:p>
    <w:p w14:paraId="068DF581" w14:textId="77777777" w:rsidR="002A0BF8" w:rsidRDefault="002A0BF8" w:rsidP="00B07FA0">
      <w:pPr>
        <w:pStyle w:val="western"/>
        <w:spacing w:after="0" w:line="276" w:lineRule="auto"/>
      </w:pPr>
    </w:p>
    <w:p w14:paraId="0F0FFACE" w14:textId="77777777" w:rsidR="00B07FA0" w:rsidRDefault="00B07FA0" w:rsidP="00B07FA0">
      <w:pPr>
        <w:pStyle w:val="western"/>
        <w:spacing w:after="0" w:line="276" w:lineRule="auto"/>
        <w:ind w:left="1644"/>
      </w:pPr>
      <w:r>
        <w:lastRenderedPageBreak/>
        <w:t xml:space="preserve">- Pani </w:t>
      </w:r>
      <w:r w:rsidR="00675A6B">
        <w:t xml:space="preserve">Małgorzata Terlikowska – </w:t>
      </w:r>
      <w:r w:rsidR="00E60521">
        <w:t>Główny Specjalista Pracy Socjalnej</w:t>
      </w:r>
      <w:r w:rsidR="00675A6B">
        <w:t xml:space="preserve"> </w:t>
      </w:r>
      <w:r>
        <w:t>Miejskiego Ośrodka Pomocy Społeczn</w:t>
      </w:r>
      <w:r w:rsidR="00675A6B">
        <w:t>ej w Wejherowie tel.58 677 79 83</w:t>
      </w:r>
    </w:p>
    <w:p w14:paraId="7315795D" w14:textId="5D6E658F" w:rsidR="00B07FA0" w:rsidRDefault="00B07FA0" w:rsidP="00B07FA0">
      <w:pPr>
        <w:pStyle w:val="western"/>
        <w:spacing w:after="0" w:line="276" w:lineRule="auto"/>
        <w:ind w:left="1644"/>
      </w:pPr>
      <w:r>
        <w:t xml:space="preserve">- Pani </w:t>
      </w:r>
      <w:r w:rsidR="004343D3">
        <w:t>Małgorzata Czerniawska</w:t>
      </w:r>
      <w:r>
        <w:t xml:space="preserve">– </w:t>
      </w:r>
      <w:r w:rsidR="004925B0">
        <w:t>Starszy Pracownik</w:t>
      </w:r>
      <w:r>
        <w:t xml:space="preserve"> </w:t>
      </w:r>
      <w:r w:rsidR="00F31D0C">
        <w:t>S</w:t>
      </w:r>
      <w:r>
        <w:t>ocjaln</w:t>
      </w:r>
      <w:r w:rsidR="004925B0">
        <w:t>y</w:t>
      </w:r>
      <w:r>
        <w:t xml:space="preserve"> </w:t>
      </w:r>
      <w:r w:rsidR="00675A6B">
        <w:t>tel.58 677 79 90</w:t>
      </w:r>
    </w:p>
    <w:p w14:paraId="6FA99B09" w14:textId="67E48D5A" w:rsidR="002A0BF8" w:rsidRPr="006C1502" w:rsidRDefault="00B07FA0" w:rsidP="006C1502">
      <w:pPr>
        <w:pStyle w:val="western"/>
        <w:spacing w:after="0" w:line="276" w:lineRule="auto"/>
      </w:pPr>
      <w:r>
        <w:rPr>
          <w:u w:val="single"/>
        </w:rPr>
        <w:t>procedury</w:t>
      </w:r>
      <w:r>
        <w:t>:</w:t>
      </w:r>
    </w:p>
    <w:p w14:paraId="58AD9A02" w14:textId="77777777" w:rsidR="00B07FA0" w:rsidRDefault="00B07FA0" w:rsidP="00B07FA0">
      <w:pPr>
        <w:pStyle w:val="western"/>
        <w:spacing w:after="0" w:line="276" w:lineRule="auto"/>
        <w:ind w:left="1650"/>
      </w:pPr>
      <w:r>
        <w:rPr>
          <w:color w:val="000000"/>
        </w:rPr>
        <w:t xml:space="preserve">Pani Katarzyna Bulczak – </w:t>
      </w:r>
      <w:r w:rsidR="00E60521">
        <w:rPr>
          <w:color w:val="000000"/>
        </w:rPr>
        <w:t>Podinspektor</w:t>
      </w:r>
      <w:r>
        <w:rPr>
          <w:color w:val="000000"/>
        </w:rPr>
        <w:t xml:space="preserve"> </w:t>
      </w:r>
    </w:p>
    <w:p w14:paraId="16FA34BE" w14:textId="39BE55D9" w:rsidR="00B07FA0" w:rsidRDefault="00B07FA0" w:rsidP="00B07FA0">
      <w:pPr>
        <w:pStyle w:val="western"/>
        <w:spacing w:after="0" w:line="276" w:lineRule="auto"/>
        <w:ind w:left="1650"/>
      </w:pPr>
      <w:r>
        <w:rPr>
          <w:color w:val="000000"/>
        </w:rPr>
        <w:t xml:space="preserve">tel. 58 677 79 </w:t>
      </w:r>
      <w:r w:rsidR="004343D3">
        <w:rPr>
          <w:color w:val="000000"/>
        </w:rPr>
        <w:t>88</w:t>
      </w:r>
    </w:p>
    <w:p w14:paraId="17C613B9" w14:textId="77777777" w:rsidR="00B07FA0" w:rsidRDefault="00B07FA0" w:rsidP="00B07FA0">
      <w:pPr>
        <w:pStyle w:val="western"/>
        <w:spacing w:after="0"/>
        <w:ind w:left="284" w:right="6"/>
      </w:pPr>
      <w:r>
        <w:t>Sposób komunikowania się</w:t>
      </w:r>
    </w:p>
    <w:p w14:paraId="24EF6A9D" w14:textId="77777777" w:rsidR="002A0BF8" w:rsidRDefault="002A0BF8" w:rsidP="00B07FA0">
      <w:pPr>
        <w:pStyle w:val="western"/>
        <w:spacing w:after="0"/>
        <w:ind w:left="284" w:right="6"/>
      </w:pPr>
    </w:p>
    <w:p w14:paraId="0FD9CAAD" w14:textId="77777777" w:rsidR="00B07FA0" w:rsidRDefault="00B07FA0" w:rsidP="00B07FA0">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314106D2" w14:textId="77777777" w:rsidR="00B07FA0" w:rsidRDefault="00B07FA0" w:rsidP="00B07FA0">
      <w:pPr>
        <w:pStyle w:val="NormalnyWeb"/>
        <w:spacing w:after="0"/>
        <w:ind w:left="284" w:right="6"/>
      </w:pPr>
      <w:r>
        <w:t>2) Zamawiający może również komunikować się z Wykonawcami za pomocą poczty elektronicznej, e-mail: zamowieniapubliczne@mops.wejherowo.pl.</w:t>
      </w:r>
    </w:p>
    <w:p w14:paraId="26AF7411" w14:textId="77777777" w:rsidR="00B07FA0" w:rsidRDefault="00B07FA0" w:rsidP="00B07FA0">
      <w:pPr>
        <w:pStyle w:val="NormalnyWeb"/>
        <w:spacing w:after="0"/>
        <w:ind w:left="284" w:right="6"/>
      </w:pPr>
      <w:r>
        <w:t>3) Zamawiający zapewnia, że ww. środki komunikacji elektronicznej będą dostępne, czynne i sprawnie działające przez cały okres trwania postępowania.</w:t>
      </w:r>
    </w:p>
    <w:p w14:paraId="3404787C" w14:textId="77777777" w:rsidR="00B07FA0" w:rsidRDefault="00B07FA0" w:rsidP="00B07FA0">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2A8EEB64" w14:textId="77777777" w:rsidR="00B07FA0" w:rsidRDefault="00B07FA0" w:rsidP="00B07FA0">
      <w:pPr>
        <w:pStyle w:val="western"/>
        <w:spacing w:after="0"/>
        <w:ind w:right="6"/>
      </w:pPr>
      <w:r>
        <w:t xml:space="preserve">5) Zamawiający zamieszcza na stronie internetowej </w:t>
      </w:r>
      <w:proofErr w:type="gramStart"/>
      <w:r>
        <w:t>mops.wejherowo.pl ;</w:t>
      </w:r>
      <w:proofErr w:type="gramEnd"/>
      <w:r>
        <w:t xml:space="preserve"> mopswejherowo.bip.gov.pl </w:t>
      </w:r>
    </w:p>
    <w:p w14:paraId="47E91399" w14:textId="77777777" w:rsidR="00B07FA0" w:rsidRDefault="00B07FA0" w:rsidP="00B07FA0">
      <w:pPr>
        <w:pStyle w:val="NormalnyWeb"/>
        <w:spacing w:after="0"/>
        <w:ind w:left="284" w:right="6"/>
      </w:pPr>
      <w:r>
        <w:t>a) specyfikację warunków zamówienia - od dnia zamieszczenia ogłoszenia w Biuletynie</w:t>
      </w:r>
      <w:r>
        <w:br/>
        <w:t>Zamówień Publicznych,</w:t>
      </w:r>
    </w:p>
    <w:p w14:paraId="53A1BE3B" w14:textId="77777777" w:rsidR="00675A6B" w:rsidRDefault="00675A6B" w:rsidP="00B07FA0">
      <w:pPr>
        <w:pStyle w:val="NormalnyWeb"/>
        <w:spacing w:after="0"/>
        <w:ind w:left="284" w:right="6"/>
      </w:pPr>
    </w:p>
    <w:p w14:paraId="7F0BBB9D" w14:textId="77777777" w:rsidR="00B07FA0" w:rsidRDefault="00B07FA0" w:rsidP="00B07FA0">
      <w:pPr>
        <w:pStyle w:val="NormalnyWeb"/>
        <w:spacing w:after="0"/>
        <w:ind w:left="284" w:right="6"/>
      </w:pPr>
      <w:r>
        <w:t xml:space="preserve">b) informację o zmianie treści ogłoszenia o zamówieniu zamieszczonego w Biuletynie </w:t>
      </w:r>
      <w:r>
        <w:br/>
        <w:t>Zamówień Publicznych,</w:t>
      </w:r>
    </w:p>
    <w:p w14:paraId="0029829B" w14:textId="77777777" w:rsidR="00B07FA0" w:rsidRDefault="00B07FA0" w:rsidP="00B07FA0">
      <w:pPr>
        <w:pStyle w:val="NormalnyWeb"/>
        <w:spacing w:after="0"/>
        <w:ind w:left="284" w:right="6"/>
      </w:pPr>
      <w:r>
        <w:t>c) informację z otwarcia ofert - niezwłocznie po otwarciu ofert,</w:t>
      </w:r>
    </w:p>
    <w:p w14:paraId="53841E7E" w14:textId="77777777" w:rsidR="00B07FA0" w:rsidRDefault="00B07FA0" w:rsidP="00B07FA0">
      <w:pPr>
        <w:pStyle w:val="NormalnyWeb"/>
        <w:spacing w:after="0"/>
        <w:ind w:left="284" w:right="6"/>
      </w:pPr>
      <w:r>
        <w:t>d) treść zapytań wraz z wyjaśnieniami do zamieszczonej na stronie SWZ,</w:t>
      </w:r>
    </w:p>
    <w:p w14:paraId="0E92ABBC" w14:textId="77777777" w:rsidR="00B07FA0" w:rsidRDefault="00B07FA0" w:rsidP="00B07FA0">
      <w:pPr>
        <w:pStyle w:val="NormalnyWeb"/>
        <w:spacing w:after="0"/>
        <w:ind w:left="284" w:right="6"/>
      </w:pPr>
      <w:r>
        <w:t>e) zmiany dotyczące SWZ,</w:t>
      </w:r>
    </w:p>
    <w:p w14:paraId="2BD2F2A3" w14:textId="77777777" w:rsidR="00B07FA0" w:rsidRDefault="00B07FA0" w:rsidP="00B07FA0">
      <w:pPr>
        <w:pStyle w:val="NormalnyWeb"/>
        <w:spacing w:after="0"/>
        <w:ind w:left="284" w:right="6"/>
      </w:pPr>
      <w:r>
        <w:lastRenderedPageBreak/>
        <w:t>f) informacje - po wyborze oferty.</w:t>
      </w:r>
    </w:p>
    <w:p w14:paraId="56B3188D" w14:textId="77777777" w:rsidR="00B07FA0" w:rsidRDefault="00B07FA0" w:rsidP="00B07FA0">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br/>
        <w:t>sposobu sporządzania i przekazywania informacji oraz wymagań technicznych dla dokumentów</w:t>
      </w:r>
      <w:r>
        <w:br/>
        <w:t>elektronicznych oraz środków komunikacji elektronicznej w postępowaniu o udzielenie</w:t>
      </w:r>
      <w:r>
        <w:br/>
        <w:t>zamówienia publicznego lub konkursie (Dz. U. z 2020 poz. 2452) oraz rozporządzeniu Ministra</w:t>
      </w:r>
      <w:r>
        <w:br/>
        <w:t>Rozwoju, Pracy i Technologii z dnia 23 grudnia 2020 r. w sprawie podmiotowych środków</w:t>
      </w:r>
      <w:r>
        <w:br/>
        <w:t>dowodowych oraz innych dokumentów lub oświadczeń, jakich może żądać zamawiający od</w:t>
      </w:r>
      <w:r>
        <w:br/>
        <w:t>wykonawcy (Dz. U. z 2020 poz. 2415).</w:t>
      </w:r>
    </w:p>
    <w:p w14:paraId="2FC1C20C" w14:textId="77777777" w:rsidR="00B07FA0" w:rsidRDefault="00B07FA0" w:rsidP="00B07FA0">
      <w:pPr>
        <w:pStyle w:val="NormalnyWeb"/>
        <w:spacing w:after="0"/>
        <w:ind w:left="284" w:right="6"/>
      </w:pPr>
      <w:r>
        <w:t>7) Zamawiający nie dopuszcza przesyłania plików w następujących formatach:</w:t>
      </w:r>
    </w:p>
    <w:p w14:paraId="373E249F" w14:textId="77777777" w:rsidR="00B07FA0" w:rsidRDefault="00B07FA0" w:rsidP="00B07FA0">
      <w:pPr>
        <w:pStyle w:val="NormalnyWeb"/>
        <w:spacing w:after="0"/>
        <w:ind w:left="284" w:right="6"/>
      </w:pPr>
      <w:r>
        <w:t>- .com</w:t>
      </w:r>
    </w:p>
    <w:p w14:paraId="660FAE91" w14:textId="77777777" w:rsidR="00B07FA0" w:rsidRDefault="00B07FA0" w:rsidP="00B07FA0">
      <w:pPr>
        <w:pStyle w:val="NormalnyWeb"/>
        <w:spacing w:after="0"/>
        <w:ind w:left="284" w:right="6"/>
      </w:pPr>
      <w:r>
        <w:t>- .exe</w:t>
      </w:r>
    </w:p>
    <w:p w14:paraId="02A8E378" w14:textId="77777777" w:rsidR="00B07FA0" w:rsidRDefault="00B07FA0" w:rsidP="00B07FA0">
      <w:pPr>
        <w:pStyle w:val="NormalnyWeb"/>
        <w:spacing w:after="0"/>
        <w:ind w:left="284" w:right="6"/>
      </w:pPr>
      <w:r>
        <w:t>- .bat</w:t>
      </w:r>
    </w:p>
    <w:p w14:paraId="242B3090" w14:textId="77777777" w:rsidR="00B07FA0" w:rsidRDefault="00B07FA0" w:rsidP="00B07FA0">
      <w:pPr>
        <w:pStyle w:val="NormalnyWeb"/>
        <w:spacing w:after="0"/>
        <w:ind w:left="284" w:right="6"/>
      </w:pPr>
      <w:r>
        <w:t>- .msi.</w:t>
      </w:r>
    </w:p>
    <w:p w14:paraId="27F2C01C" w14:textId="77777777" w:rsidR="00B07FA0" w:rsidRDefault="00B07FA0" w:rsidP="00B07FA0">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26C0BAB4" w14:textId="77777777" w:rsidR="00B07FA0" w:rsidRDefault="00B07FA0" w:rsidP="00B07FA0">
      <w:pPr>
        <w:pStyle w:val="NormalnyWeb"/>
        <w:spacing w:after="198"/>
        <w:ind w:left="284" w:right="6"/>
      </w:pPr>
      <w:r>
        <w:t xml:space="preserve">9) Zamawiający nie dopuszcza niżej wymienionych środków porozumiewania się czy </w:t>
      </w:r>
      <w:r>
        <w:br/>
        <w:t>komunikacji:</w:t>
      </w:r>
    </w:p>
    <w:p w14:paraId="4AC75EA3" w14:textId="77777777" w:rsidR="00B07FA0" w:rsidRDefault="00B07FA0" w:rsidP="00B07FA0">
      <w:pPr>
        <w:pStyle w:val="NormalnyWeb"/>
        <w:spacing w:after="0"/>
        <w:ind w:left="284" w:right="6"/>
      </w:pPr>
      <w:r>
        <w:t>- za pośrednictwem operatora pocztowego w rozumieniu ustawy z dnia 23 listopada 2012r. -</w:t>
      </w:r>
    </w:p>
    <w:p w14:paraId="5D86657C" w14:textId="777B5D3A" w:rsidR="00B07FA0" w:rsidRDefault="00B07FA0" w:rsidP="00B07FA0">
      <w:pPr>
        <w:pStyle w:val="NormalnyWeb"/>
        <w:spacing w:after="0"/>
        <w:ind w:left="284" w:right="6"/>
      </w:pPr>
      <w:r>
        <w:t xml:space="preserve">Prawo pocztowe (Dz. U. </w:t>
      </w:r>
      <w:r w:rsidR="004E5586">
        <w:t>2023r 1640 z późn.zm.</w:t>
      </w:r>
      <w:r>
        <w:t xml:space="preserve">), </w:t>
      </w:r>
    </w:p>
    <w:p w14:paraId="07F030D3" w14:textId="77777777" w:rsidR="00B07FA0" w:rsidRDefault="00B07FA0" w:rsidP="00B07FA0">
      <w:pPr>
        <w:pStyle w:val="NormalnyWeb"/>
        <w:spacing w:after="0"/>
        <w:ind w:left="284" w:right="6"/>
      </w:pPr>
      <w:r>
        <w:t>- za pośrednictwem posłańca, kuriera</w:t>
      </w:r>
    </w:p>
    <w:p w14:paraId="248DBBE9" w14:textId="77777777" w:rsidR="00B07FA0" w:rsidRPr="00675A6B" w:rsidRDefault="00B07FA0" w:rsidP="00675A6B">
      <w:pPr>
        <w:pStyle w:val="NormalnyWeb"/>
        <w:spacing w:after="0"/>
        <w:ind w:left="284" w:right="6"/>
      </w:pPr>
      <w:r>
        <w:t>- osobiste doręczenie przesyłki, zapytania, dokumentów, oświadczeń, wyjaśnień lub oferty.</w:t>
      </w:r>
    </w:p>
    <w:p w14:paraId="6C6EA864" w14:textId="77777777" w:rsidR="008B73D9" w:rsidRDefault="008B73D9" w:rsidP="00BE6295">
      <w:pPr>
        <w:autoSpaceDE w:val="0"/>
        <w:autoSpaceDN w:val="0"/>
        <w:adjustRightInd w:val="0"/>
        <w:spacing w:after="0" w:line="240" w:lineRule="auto"/>
        <w:rPr>
          <w:rFonts w:ascii="Times-Bold" w:hAnsi="Times-Bold" w:cs="Times-Bold"/>
          <w:b/>
          <w:bCs/>
          <w:sz w:val="24"/>
          <w:szCs w:val="24"/>
        </w:rPr>
      </w:pPr>
    </w:p>
    <w:p w14:paraId="6C3F00DB"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9</w:t>
      </w:r>
    </w:p>
    <w:p w14:paraId="4810CD91"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47AAFED4" w14:textId="77777777" w:rsidR="00BE6295" w:rsidRDefault="00BE6295" w:rsidP="00B07FA0">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TERMIN ZWI</w:t>
      </w:r>
      <w:r>
        <w:rPr>
          <w:rFonts w:ascii="TimesNewRoman,Bold" w:hAnsi="TimesNewRoman,Bold" w:cs="TimesNewRoman,Bold"/>
          <w:b/>
          <w:bCs/>
          <w:sz w:val="24"/>
          <w:szCs w:val="24"/>
        </w:rPr>
        <w:t>Ą</w:t>
      </w:r>
      <w:r>
        <w:rPr>
          <w:rFonts w:ascii="Times-Bold" w:hAnsi="Times-Bold" w:cs="Times-Bold"/>
          <w:b/>
          <w:bCs/>
          <w:sz w:val="24"/>
          <w:szCs w:val="24"/>
        </w:rPr>
        <w:t>ZANIA OFERT</w:t>
      </w:r>
      <w:r>
        <w:rPr>
          <w:rFonts w:ascii="TimesNewRoman,Bold" w:hAnsi="TimesNewRoman,Bold" w:cs="TimesNewRoman,Bold"/>
          <w:b/>
          <w:bCs/>
          <w:sz w:val="24"/>
          <w:szCs w:val="24"/>
        </w:rPr>
        <w:t>Ą</w:t>
      </w:r>
    </w:p>
    <w:p w14:paraId="05FEEBFA" w14:textId="77777777" w:rsidR="00B07FA0" w:rsidRDefault="00B07FA0" w:rsidP="00B07FA0">
      <w:pPr>
        <w:autoSpaceDE w:val="0"/>
        <w:autoSpaceDN w:val="0"/>
        <w:adjustRightInd w:val="0"/>
        <w:spacing w:after="0" w:line="240" w:lineRule="auto"/>
        <w:jc w:val="center"/>
        <w:rPr>
          <w:rFonts w:ascii="TimesNewRoman,Bold" w:hAnsi="TimesNewRoman,Bold" w:cs="TimesNewRoman,Bold"/>
          <w:b/>
          <w:bCs/>
          <w:sz w:val="24"/>
          <w:szCs w:val="24"/>
        </w:rPr>
      </w:pPr>
    </w:p>
    <w:p w14:paraId="1FAF8AF2" w14:textId="77777777" w:rsidR="00BB0839" w:rsidRDefault="00BB0839" w:rsidP="00BB0839">
      <w:pPr>
        <w:pStyle w:val="western"/>
        <w:spacing w:after="0"/>
        <w:ind w:firstLine="708"/>
      </w:pPr>
      <w:r>
        <w:t xml:space="preserve">Termin związania ofertą wynosi 30 dni. Bieg terminu związania ofertą rozpoczyna się wraz z upływem terminu składania ofert. Na co najmniej 3 dni przed upływem terminu </w:t>
      </w:r>
      <w:r>
        <w:lastRenderedPageBreak/>
        <w:t>związania ofertą, Zamawiający może zwrócić się do Wykonawców o wyrażenie zgody na przedłużenie tego terminu o oznaczony okres nie dłuższy niż 60 dni.</w:t>
      </w:r>
    </w:p>
    <w:p w14:paraId="2C723770"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34C58F24"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1A112E8C"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10</w:t>
      </w:r>
    </w:p>
    <w:p w14:paraId="20337BDD"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7223A04E" w14:textId="77777777" w:rsidR="00BE6295" w:rsidRDefault="00BE6295" w:rsidP="00B07FA0">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SPOSOBU OBLICZENIA CENY</w:t>
      </w:r>
    </w:p>
    <w:p w14:paraId="5BC9B410" w14:textId="77777777" w:rsidR="00B07FA0" w:rsidRDefault="00B07FA0" w:rsidP="00B07FA0">
      <w:pPr>
        <w:autoSpaceDE w:val="0"/>
        <w:autoSpaceDN w:val="0"/>
        <w:adjustRightInd w:val="0"/>
        <w:spacing w:after="0" w:line="240" w:lineRule="auto"/>
        <w:jc w:val="center"/>
        <w:rPr>
          <w:rFonts w:ascii="Times-Bold" w:hAnsi="Times-Bold" w:cs="Times-Bold"/>
          <w:b/>
          <w:bCs/>
          <w:sz w:val="24"/>
          <w:szCs w:val="24"/>
        </w:rPr>
      </w:pPr>
    </w:p>
    <w:p w14:paraId="640DC106" w14:textId="77777777" w:rsidR="00871A86" w:rsidRDefault="00871A86" w:rsidP="00BB1234">
      <w:pPr>
        <w:pStyle w:val="western"/>
        <w:numPr>
          <w:ilvl w:val="0"/>
          <w:numId w:val="19"/>
        </w:numPr>
        <w:spacing w:after="0"/>
      </w:pPr>
      <w:r w:rsidRPr="00871A86">
        <w:t xml:space="preserve"> </w:t>
      </w:r>
      <w:r>
        <w:t>Cena oferty brutto zostanie przedstawiona przez Wykonawcę w formularzu ofertowym, która stanowić będzie wynagrodzenie za realizację przedmiotu zamówienia, podając ją w zapisie liczbowym i słownie z dokładnością do dwóch miejsc po przecinku.</w:t>
      </w:r>
    </w:p>
    <w:p w14:paraId="7EB2DCA4" w14:textId="77777777" w:rsidR="00871A86" w:rsidRDefault="00871A86" w:rsidP="00BB1234">
      <w:pPr>
        <w:pStyle w:val="western"/>
        <w:numPr>
          <w:ilvl w:val="0"/>
          <w:numId w:val="19"/>
        </w:numPr>
        <w:spacing w:after="0"/>
      </w:pPr>
      <w: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wpłacić zgodnie z obowiązującymi przepisami. Wykonawca, składając ofertę, informuje Zamawiającego, czy wybór oferty prowadzić będzie do powstania u Zamawiającego obowiązku podatkowego, wskazując nazwę (rodzaj) towaru i usługi, których dostawa lub świadczenie będą prowadzić do jego powstania oraz wskazując ich wartość bez kwoty podatku.</w:t>
      </w:r>
    </w:p>
    <w:p w14:paraId="2EC77B23" w14:textId="77777777" w:rsidR="00871A86" w:rsidRDefault="00871A86" w:rsidP="00BB1234">
      <w:pPr>
        <w:pStyle w:val="NormalnyWeb"/>
        <w:numPr>
          <w:ilvl w:val="0"/>
          <w:numId w:val="19"/>
        </w:numPr>
        <w:spacing w:after="0" w:line="276" w:lineRule="auto"/>
      </w:pPr>
      <w:r>
        <w:rPr>
          <w:color w:val="000000"/>
        </w:rPr>
        <w:t>Podstawą do obliczenia ceny oferty jest formularz ofertowy.</w:t>
      </w:r>
    </w:p>
    <w:p w14:paraId="35CBB56C" w14:textId="77777777" w:rsidR="00871A86" w:rsidRDefault="00871A86" w:rsidP="00871A86">
      <w:pPr>
        <w:pStyle w:val="NormalnyWeb"/>
        <w:spacing w:after="0"/>
        <w:ind w:left="720"/>
      </w:pPr>
      <w:r>
        <w:t xml:space="preserve">4. Cenę podaną w ofercie należy obliczyć uwzględniając zakres zamówienia określony w niniejszej SWZ. </w:t>
      </w:r>
    </w:p>
    <w:p w14:paraId="62FBC38E" w14:textId="15CECCCB" w:rsidR="00871A86" w:rsidRDefault="00871A86" w:rsidP="00BB1234">
      <w:pPr>
        <w:pStyle w:val="western"/>
        <w:numPr>
          <w:ilvl w:val="0"/>
          <w:numId w:val="20"/>
        </w:numPr>
        <w:spacing w:after="0"/>
      </w:pPr>
      <w:r>
        <w:t>Cena jednostkowa podana w ofercie obejmuje wszystkie koszty i składniki związane z wykonaniem zamówienia</w:t>
      </w:r>
      <w:r w:rsidRPr="00F31D0C">
        <w:t>, w tym uwzględniającymi konieczność realizowania wytycznych odpowiednich organów sanitarnych i państwowych związanych z przeciwdziałaniem COVID-</w:t>
      </w:r>
      <w:r w:rsidR="00F31D0C">
        <w:t>w przypadku wystąpienia</w:t>
      </w:r>
      <w:r>
        <w:t xml:space="preserve"> oraz warunkami stawianymi przez Zamawiającego. W cenie należy ująć wszystkie nakłady konieczne do wykonania przedmiotu zamówienia.</w:t>
      </w:r>
    </w:p>
    <w:p w14:paraId="6F89F7D3" w14:textId="77777777" w:rsidR="00871A86" w:rsidRDefault="00871A86" w:rsidP="00BB1234">
      <w:pPr>
        <w:pStyle w:val="western"/>
        <w:numPr>
          <w:ilvl w:val="0"/>
          <w:numId w:val="20"/>
        </w:numPr>
        <w:spacing w:after="0"/>
      </w:pPr>
      <w:r>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1AF5404F" w14:textId="77777777" w:rsidR="00871A86" w:rsidRDefault="00871A86" w:rsidP="00BB1234">
      <w:pPr>
        <w:pStyle w:val="western"/>
        <w:numPr>
          <w:ilvl w:val="0"/>
          <w:numId w:val="20"/>
        </w:numPr>
        <w:spacing w:after="0"/>
      </w:pPr>
      <w:r>
        <w:t>Nie przewiduje się – z wyjątkiem zmian wynikających ze zmiany przepisów prawa i warunków określonych w umowie zawartej według wzoru do SWZ - możliwości wzrostu przedstawionych w ofercie cen, jak również możliwości zmiany składników cenotwórczych podanych w ofercie. Wszystkie ceny określone przez Wykonawcę w złożonej ofercie zostaną ustalone na okres ważności umowy i nie będą podlegały zmianom.</w:t>
      </w:r>
    </w:p>
    <w:p w14:paraId="4DB0C47B" w14:textId="77777777" w:rsidR="00871A86" w:rsidRDefault="00871A86" w:rsidP="00BB1234">
      <w:pPr>
        <w:pStyle w:val="western"/>
        <w:numPr>
          <w:ilvl w:val="0"/>
          <w:numId w:val="20"/>
        </w:numPr>
        <w:spacing w:after="0"/>
      </w:pPr>
      <w:r>
        <w:t>Rozliczenia pomiędzy Wykonawcą a Zamawiającym będą dokonywane w złotych polskich (PLN).</w:t>
      </w:r>
    </w:p>
    <w:p w14:paraId="116E7BDA" w14:textId="77777777" w:rsidR="00871A86" w:rsidRDefault="00871A86" w:rsidP="00BB1234">
      <w:pPr>
        <w:pStyle w:val="western"/>
        <w:numPr>
          <w:ilvl w:val="0"/>
          <w:numId w:val="20"/>
        </w:numPr>
        <w:spacing w:after="0"/>
      </w:pPr>
      <w:r>
        <w:t>W przypadku podmiotów zagranicznych składających ofertę w niniejszym postępowaniu Zamawiający doliczy do ceny oferty podatek od towarów i usług, który miałby obowiązek wpłacić zgodnie z obowiązującymi przepisami na terytorium RP.</w:t>
      </w:r>
    </w:p>
    <w:p w14:paraId="56921384" w14:textId="77777777" w:rsidR="00871A86" w:rsidRDefault="00871A86" w:rsidP="00BB1234">
      <w:pPr>
        <w:pStyle w:val="western"/>
        <w:numPr>
          <w:ilvl w:val="0"/>
          <w:numId w:val="20"/>
        </w:numPr>
        <w:spacing w:after="0"/>
      </w:pPr>
      <w:r>
        <w:t>Nie dopuszcza się możliwości udzielenia upustu od ceny oferty.</w:t>
      </w:r>
    </w:p>
    <w:p w14:paraId="3D038712" w14:textId="77777777" w:rsidR="00871A86" w:rsidRDefault="00871A86" w:rsidP="00BB1234">
      <w:pPr>
        <w:pStyle w:val="western"/>
        <w:numPr>
          <w:ilvl w:val="0"/>
          <w:numId w:val="20"/>
        </w:numPr>
        <w:spacing w:after="0"/>
      </w:pPr>
      <w:r>
        <w:lastRenderedPageBreak/>
        <w:t>Cena jednostkowa może być tylko jedna za oferowany przedmiot zamówienia, nie dopuszcza się wariantowości cen.</w:t>
      </w:r>
    </w:p>
    <w:p w14:paraId="4B618864" w14:textId="77777777" w:rsidR="00871A86" w:rsidRDefault="00871A86" w:rsidP="00BB1234">
      <w:pPr>
        <w:pStyle w:val="western"/>
        <w:numPr>
          <w:ilvl w:val="0"/>
          <w:numId w:val="20"/>
        </w:numPr>
        <w:spacing w:after="0"/>
      </w:pPr>
      <w:r>
        <w:t xml:space="preserve">Cenę jednostkową za wykonanie przedmiotu zamówienia należy przedstawić w „Formularzu ofertowym" stanowiącym </w:t>
      </w:r>
      <w:r w:rsidR="0038725B">
        <w:rPr>
          <w:b/>
          <w:bCs/>
        </w:rPr>
        <w:t>załącznik nr 1</w:t>
      </w:r>
      <w:r>
        <w:rPr>
          <w:b/>
          <w:bCs/>
        </w:rPr>
        <w:t xml:space="preserve"> </w:t>
      </w:r>
      <w:r w:rsidR="00D278F5" w:rsidRPr="00D278F5">
        <w:rPr>
          <w:b/>
        </w:rPr>
        <w:t xml:space="preserve">do </w:t>
      </w:r>
      <w:r w:rsidRPr="00D278F5">
        <w:rPr>
          <w:b/>
        </w:rPr>
        <w:t>SWZ</w:t>
      </w:r>
      <w:r>
        <w:t xml:space="preserve">. </w:t>
      </w:r>
    </w:p>
    <w:p w14:paraId="77BA4FC6"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41934AE7" w14:textId="77777777" w:rsidR="00B07FA0" w:rsidRDefault="00B07FA0" w:rsidP="00BE6295">
      <w:pPr>
        <w:autoSpaceDE w:val="0"/>
        <w:autoSpaceDN w:val="0"/>
        <w:adjustRightInd w:val="0"/>
        <w:spacing w:after="0" w:line="240" w:lineRule="auto"/>
        <w:rPr>
          <w:rFonts w:ascii="Times-Roman" w:hAnsi="Times-Roman" w:cs="Times-Roman"/>
          <w:sz w:val="24"/>
          <w:szCs w:val="24"/>
        </w:rPr>
      </w:pPr>
    </w:p>
    <w:p w14:paraId="4AAD5004"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11</w:t>
      </w:r>
    </w:p>
    <w:p w14:paraId="75E389F5"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35307A6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KRYTERIÓW, KTÓRYMI ZAMAWIAJ</w:t>
      </w:r>
      <w:r>
        <w:rPr>
          <w:rFonts w:ascii="TimesNewRoman,Bold" w:hAnsi="TimesNewRoman,Bold" w:cs="TimesNewRoman,Bold"/>
          <w:b/>
          <w:bCs/>
          <w:sz w:val="24"/>
          <w:szCs w:val="24"/>
        </w:rPr>
        <w:t>Ą</w:t>
      </w:r>
      <w:r>
        <w:rPr>
          <w:rFonts w:ascii="Times-Bold" w:hAnsi="Times-Bold" w:cs="Times-Bold"/>
          <w:b/>
          <w:bCs/>
          <w:sz w:val="24"/>
          <w:szCs w:val="24"/>
        </w:rPr>
        <w:t>CY B</w:t>
      </w:r>
      <w:r>
        <w:rPr>
          <w:rFonts w:ascii="TimesNewRoman,Bold" w:hAnsi="TimesNewRoman,Bold" w:cs="TimesNewRoman,Bold"/>
          <w:b/>
          <w:bCs/>
          <w:sz w:val="24"/>
          <w:szCs w:val="24"/>
        </w:rPr>
        <w:t>Ę</w:t>
      </w:r>
      <w:r>
        <w:rPr>
          <w:rFonts w:ascii="Times-Bold" w:hAnsi="Times-Bold" w:cs="Times-Bold"/>
          <w:b/>
          <w:bCs/>
          <w:sz w:val="24"/>
          <w:szCs w:val="24"/>
        </w:rPr>
        <w:t>DZIE SI</w:t>
      </w:r>
      <w:r>
        <w:rPr>
          <w:rFonts w:ascii="TimesNewRoman,Bold" w:hAnsi="TimesNewRoman,Bold" w:cs="TimesNewRoman,Bold"/>
          <w:b/>
          <w:bCs/>
          <w:sz w:val="24"/>
          <w:szCs w:val="24"/>
        </w:rPr>
        <w:t xml:space="preserve">Ę </w:t>
      </w:r>
      <w:r>
        <w:rPr>
          <w:rFonts w:ascii="Times-Bold" w:hAnsi="Times-Bold" w:cs="Times-Bold"/>
          <w:b/>
          <w:bCs/>
          <w:sz w:val="24"/>
          <w:szCs w:val="24"/>
        </w:rPr>
        <w:t>KIEROWAŁ PRZY</w:t>
      </w:r>
    </w:p>
    <w:p w14:paraId="1FD4D2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WYBORZE OFERTY WRAZ Z PODANIEM ZNACZENIA TYCH KRYTERIÓW</w:t>
      </w:r>
    </w:p>
    <w:p w14:paraId="428D25F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ORAZ SPOSOBU OCENY OFERT</w:t>
      </w:r>
    </w:p>
    <w:p w14:paraId="3BF6F5A9" w14:textId="77777777" w:rsidR="00B07FA0" w:rsidRDefault="00B07FA0" w:rsidP="00BE6295">
      <w:pPr>
        <w:autoSpaceDE w:val="0"/>
        <w:autoSpaceDN w:val="0"/>
        <w:adjustRightInd w:val="0"/>
        <w:spacing w:after="0" w:line="240" w:lineRule="auto"/>
        <w:rPr>
          <w:rFonts w:ascii="Times-Bold" w:hAnsi="Times-Bold" w:cs="Times-Bold"/>
          <w:b/>
          <w:bCs/>
          <w:sz w:val="24"/>
          <w:szCs w:val="24"/>
        </w:rPr>
      </w:pPr>
    </w:p>
    <w:p w14:paraId="0C3B285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Przy wyborze oferty Zamawiaj</w:t>
      </w:r>
      <w:r>
        <w:rPr>
          <w:rFonts w:ascii="TimesNewRoman" w:hAnsi="TimesNewRoman" w:cs="TimesNewRoman"/>
          <w:sz w:val="24"/>
          <w:szCs w:val="24"/>
        </w:rPr>
        <w:t>ą</w:t>
      </w:r>
      <w:r>
        <w:rPr>
          <w:rFonts w:ascii="Times-Roman" w:hAnsi="Times-Roman" w:cs="Times-Roman"/>
          <w:sz w:val="24"/>
          <w:szCs w:val="24"/>
        </w:rPr>
        <w:t>cy b</w:t>
      </w:r>
      <w:r>
        <w:rPr>
          <w:rFonts w:ascii="TimesNewRoman" w:hAnsi="TimesNewRoman" w:cs="TimesNewRoman"/>
          <w:sz w:val="24"/>
          <w:szCs w:val="24"/>
        </w:rPr>
        <w:t>ę</w:t>
      </w:r>
      <w:r>
        <w:rPr>
          <w:rFonts w:ascii="Times-Roman" w:hAnsi="Times-Roman" w:cs="Times-Roman"/>
          <w:sz w:val="24"/>
          <w:szCs w:val="24"/>
        </w:rPr>
        <w:t>dzie kierował si</w:t>
      </w:r>
      <w:r>
        <w:rPr>
          <w:rFonts w:ascii="TimesNewRoman" w:hAnsi="TimesNewRoman" w:cs="TimesNewRoman"/>
          <w:sz w:val="24"/>
          <w:szCs w:val="24"/>
        </w:rPr>
        <w:t xml:space="preserve">ę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cym kryterium oceny</w:t>
      </w:r>
    </w:p>
    <w:p w14:paraId="54866FA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ofert:</w:t>
      </w:r>
    </w:p>
    <w:p w14:paraId="4477789F" w14:textId="64F3C724"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cena oferty brutto – waga </w:t>
      </w:r>
      <w:r w:rsidR="00996554">
        <w:rPr>
          <w:rFonts w:ascii="Times-Bold" w:hAnsi="Times-Bold" w:cs="Times-Bold"/>
          <w:b/>
          <w:bCs/>
          <w:sz w:val="24"/>
          <w:szCs w:val="24"/>
        </w:rPr>
        <w:t>6</w:t>
      </w:r>
      <w:r>
        <w:rPr>
          <w:rFonts w:ascii="Times-Bold" w:hAnsi="Times-Bold" w:cs="Times-Bold"/>
          <w:b/>
          <w:bCs/>
          <w:sz w:val="24"/>
          <w:szCs w:val="24"/>
        </w:rPr>
        <w:t>0 %</w:t>
      </w:r>
    </w:p>
    <w:p w14:paraId="5F8CE90E" w14:textId="50BFA615" w:rsidR="00996554" w:rsidRPr="00996554" w:rsidRDefault="00996554" w:rsidP="00BE6295">
      <w:pPr>
        <w:autoSpaceDE w:val="0"/>
        <w:autoSpaceDN w:val="0"/>
        <w:adjustRightInd w:val="0"/>
        <w:spacing w:after="0" w:line="240" w:lineRule="auto"/>
        <w:rPr>
          <w:rFonts w:ascii="Times New Roman" w:hAnsi="Times New Roman" w:cs="Times New Roman"/>
          <w:b/>
          <w:bCs/>
          <w:sz w:val="24"/>
          <w:szCs w:val="24"/>
        </w:rPr>
      </w:pPr>
      <w:bookmarkStart w:id="5" w:name="_Hlk150235702"/>
      <w:r w:rsidRPr="00996554">
        <w:rPr>
          <w:rFonts w:ascii="Times New Roman" w:hAnsi="Times New Roman" w:cs="Times New Roman"/>
          <w:b/>
          <w:bCs/>
          <w:iCs/>
          <w:sz w:val="24"/>
          <w:szCs w:val="24"/>
        </w:rPr>
        <w:t xml:space="preserve">odległość schroniska od siedziby </w:t>
      </w:r>
      <w:bookmarkEnd w:id="5"/>
      <w:r w:rsidRPr="00996554">
        <w:rPr>
          <w:rFonts w:ascii="Times New Roman" w:hAnsi="Times New Roman" w:cs="Times New Roman"/>
          <w:b/>
          <w:bCs/>
          <w:iCs/>
          <w:sz w:val="24"/>
          <w:szCs w:val="24"/>
        </w:rPr>
        <w:t>-30 punktów</w:t>
      </w:r>
    </w:p>
    <w:p w14:paraId="365B4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Bold" w:hAnsi="Times-Bold" w:cs="Times-Bold"/>
          <w:b/>
          <w:bCs/>
          <w:sz w:val="24"/>
          <w:szCs w:val="24"/>
        </w:rPr>
        <w:t>kryteria społeczne</w:t>
      </w:r>
      <w:r>
        <w:rPr>
          <w:rFonts w:ascii="Times-Roman" w:hAnsi="Times-Roman" w:cs="Times-Roman"/>
          <w:sz w:val="24"/>
          <w:szCs w:val="24"/>
        </w:rPr>
        <w:t>:</w:t>
      </w:r>
    </w:p>
    <w:p w14:paraId="661CBB8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7532CF1"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 xml:space="preserve">nieniem </w:t>
      </w:r>
      <w:r>
        <w:rPr>
          <w:rFonts w:ascii="Times-Bold" w:hAnsi="Times-Bold" w:cs="Times-Bold"/>
          <w:b/>
          <w:bCs/>
          <w:sz w:val="24"/>
          <w:szCs w:val="24"/>
        </w:rPr>
        <w:t>5 punktów</w:t>
      </w:r>
    </w:p>
    <w:p w14:paraId="4CEFFFE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 na podstawie</w:t>
      </w:r>
    </w:p>
    <w:p w14:paraId="2E391F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kontraktu socjalnego przygotowanego prze pracownika socjalnego zatrudnionego</w:t>
      </w:r>
    </w:p>
    <w:p w14:paraId="607C4DD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przez Wykonawc</w:t>
      </w:r>
      <w:r>
        <w:rPr>
          <w:rFonts w:ascii="TimesNewRoman" w:hAnsi="TimesNewRoman" w:cs="TimesNewRoman"/>
          <w:sz w:val="24"/>
          <w:szCs w:val="24"/>
        </w:rPr>
        <w:t xml:space="preserve">ę </w:t>
      </w:r>
      <w:r>
        <w:rPr>
          <w:rFonts w:ascii="Times-Bold" w:hAnsi="Times-Bold" w:cs="Times-Bold"/>
          <w:b/>
          <w:bCs/>
          <w:sz w:val="24"/>
          <w:szCs w:val="24"/>
        </w:rPr>
        <w:t>5 punktów</w:t>
      </w:r>
    </w:p>
    <w:p w14:paraId="1BC4423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Opis kryteriów oceny ofert:</w:t>
      </w:r>
    </w:p>
    <w:p w14:paraId="532C5E5E"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a) Kryterium „cena ofert brutto”.</w:t>
      </w:r>
    </w:p>
    <w:p w14:paraId="682D0CB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 najkorzystniejsz</w:t>
      </w:r>
      <w:r>
        <w:rPr>
          <w:rFonts w:ascii="TimesNewRoman" w:hAnsi="TimesNewRoman" w:cs="TimesNewRoman"/>
          <w:sz w:val="24"/>
          <w:szCs w:val="24"/>
        </w:rPr>
        <w:t xml:space="preserve">ą </w:t>
      </w:r>
      <w:r>
        <w:rPr>
          <w:rFonts w:ascii="Times-Roman" w:hAnsi="Times-Roman" w:cs="Times-Roman"/>
          <w:sz w:val="24"/>
          <w:szCs w:val="24"/>
        </w:rPr>
        <w:t>zostanie uznana oferta z najni</w:t>
      </w:r>
      <w:r>
        <w:rPr>
          <w:rFonts w:ascii="TimesNewRoman" w:hAnsi="TimesNewRoman" w:cs="TimesNewRoman"/>
          <w:sz w:val="24"/>
          <w:szCs w:val="24"/>
        </w:rPr>
        <w:t>ż</w:t>
      </w:r>
      <w:r>
        <w:rPr>
          <w:rFonts w:ascii="Times-Roman" w:hAnsi="Times-Roman" w:cs="Times-Roman"/>
          <w:sz w:val="24"/>
          <w:szCs w:val="24"/>
        </w:rPr>
        <w:t>sz</w:t>
      </w:r>
      <w:r>
        <w:rPr>
          <w:rFonts w:ascii="TimesNewRoman" w:hAnsi="TimesNewRoman" w:cs="TimesNewRoman"/>
          <w:sz w:val="24"/>
          <w:szCs w:val="24"/>
        </w:rPr>
        <w:t xml:space="preserve">ą </w:t>
      </w:r>
      <w:r>
        <w:rPr>
          <w:rFonts w:ascii="Times-Roman" w:hAnsi="Times-Roman" w:cs="Times-Roman"/>
          <w:sz w:val="24"/>
          <w:szCs w:val="24"/>
        </w:rPr>
        <w:t>cen</w:t>
      </w:r>
      <w:r>
        <w:rPr>
          <w:rFonts w:ascii="TimesNewRoman" w:hAnsi="TimesNewRoman" w:cs="TimesNewRoman"/>
          <w:sz w:val="24"/>
          <w:szCs w:val="24"/>
        </w:rPr>
        <w:t>ą</w:t>
      </w:r>
      <w:r>
        <w:rPr>
          <w:rFonts w:ascii="Times-Roman" w:hAnsi="Times-Roman" w:cs="Times-Roman"/>
          <w:sz w:val="24"/>
          <w:szCs w:val="24"/>
        </w:rPr>
        <w:t>. Najni</w:t>
      </w:r>
      <w:r>
        <w:rPr>
          <w:rFonts w:ascii="TimesNewRoman" w:hAnsi="TimesNewRoman" w:cs="TimesNewRoman"/>
          <w:sz w:val="24"/>
          <w:szCs w:val="24"/>
        </w:rPr>
        <w:t>ż</w:t>
      </w:r>
      <w:r>
        <w:rPr>
          <w:rFonts w:ascii="Times-Roman" w:hAnsi="Times-Roman" w:cs="Times-Roman"/>
          <w:sz w:val="24"/>
          <w:szCs w:val="24"/>
        </w:rPr>
        <w:t>sza cena</w:t>
      </w:r>
    </w:p>
    <w:p w14:paraId="234CEC9F" w14:textId="4E8EDE81"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 xml:space="preserve">otrzyma </w:t>
      </w:r>
      <w:r w:rsidR="00B207C7">
        <w:rPr>
          <w:rFonts w:ascii="Times-Roman" w:hAnsi="Times-Roman" w:cs="Times-Roman"/>
          <w:sz w:val="24"/>
          <w:szCs w:val="24"/>
        </w:rPr>
        <w:t>6</w:t>
      </w:r>
      <w:r>
        <w:rPr>
          <w:rFonts w:ascii="Times-Roman" w:hAnsi="Times-Roman" w:cs="Times-Roman"/>
          <w:sz w:val="24"/>
          <w:szCs w:val="24"/>
        </w:rPr>
        <w:t>0 punktów. W pozostałych przypadkach ilo</w:t>
      </w:r>
      <w:r>
        <w:rPr>
          <w:rFonts w:ascii="TimesNewRoman" w:hAnsi="TimesNewRoman" w:cs="TimesNewRoman"/>
          <w:sz w:val="24"/>
          <w:szCs w:val="24"/>
        </w:rPr>
        <w:t xml:space="preserve">ść </w:t>
      </w:r>
      <w:r>
        <w:rPr>
          <w:rFonts w:ascii="Times-Roman" w:hAnsi="Times-Roman" w:cs="Times-Roman"/>
          <w:sz w:val="24"/>
          <w:szCs w:val="24"/>
        </w:rPr>
        <w:t>punktów za cen</w:t>
      </w:r>
      <w:r>
        <w:rPr>
          <w:rFonts w:ascii="TimesNewRoman" w:hAnsi="TimesNewRoman" w:cs="TimesNewRoman"/>
          <w:sz w:val="24"/>
          <w:szCs w:val="24"/>
        </w:rPr>
        <w:t>ę</w:t>
      </w:r>
    </w:p>
    <w:p w14:paraId="591E4F1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 obliczana według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cego wzoru:</w:t>
      </w:r>
    </w:p>
    <w:p w14:paraId="7ACC7865"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najni</w:t>
      </w:r>
      <w:r>
        <w:rPr>
          <w:rFonts w:ascii="TimesNewRoman,Bold" w:hAnsi="TimesNewRoman,Bold" w:cs="TimesNewRoman,Bold"/>
          <w:b/>
          <w:bCs/>
          <w:sz w:val="24"/>
          <w:szCs w:val="24"/>
        </w:rPr>
        <w:t>ż</w:t>
      </w:r>
      <w:r>
        <w:rPr>
          <w:rFonts w:ascii="Times-Bold" w:hAnsi="Times-Bold" w:cs="Times-Bold"/>
          <w:b/>
          <w:bCs/>
          <w:sz w:val="24"/>
          <w:szCs w:val="24"/>
        </w:rPr>
        <w:t>szej</w:t>
      </w:r>
    </w:p>
    <w:p w14:paraId="1133BB7F" w14:textId="29705B8B"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 = ------------------------------------- x 100 pkt. x </w:t>
      </w:r>
      <w:r w:rsidR="0005746C">
        <w:rPr>
          <w:rFonts w:ascii="Times-Bold" w:hAnsi="Times-Bold" w:cs="Times-Bold"/>
          <w:b/>
          <w:bCs/>
          <w:sz w:val="24"/>
          <w:szCs w:val="24"/>
        </w:rPr>
        <w:t>6</w:t>
      </w:r>
      <w:r>
        <w:rPr>
          <w:rFonts w:ascii="Times-Bold" w:hAnsi="Times-Bold" w:cs="Times-Bold"/>
          <w:b/>
          <w:bCs/>
          <w:sz w:val="24"/>
          <w:szCs w:val="24"/>
        </w:rPr>
        <w:t>0%</w:t>
      </w:r>
    </w:p>
    <w:p w14:paraId="08ACB3E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badanej</w:t>
      </w:r>
    </w:p>
    <w:p w14:paraId="2A903D14" w14:textId="77777777" w:rsidR="00996554" w:rsidRDefault="00996554" w:rsidP="00BE6295">
      <w:pPr>
        <w:autoSpaceDE w:val="0"/>
        <w:autoSpaceDN w:val="0"/>
        <w:adjustRightInd w:val="0"/>
        <w:spacing w:after="0" w:line="240" w:lineRule="auto"/>
        <w:rPr>
          <w:rFonts w:ascii="Times-Bold" w:hAnsi="Times-Bold" w:cs="Times-Bold"/>
          <w:b/>
          <w:bCs/>
          <w:sz w:val="24"/>
          <w:szCs w:val="24"/>
        </w:rPr>
      </w:pPr>
    </w:p>
    <w:p w14:paraId="0EC910DB" w14:textId="77777777" w:rsidR="00996554" w:rsidRPr="00BF093E" w:rsidRDefault="00996554" w:rsidP="00996554">
      <w:pPr>
        <w:jc w:val="both"/>
        <w:rPr>
          <w:rFonts w:ascii="Times New Roman" w:hAnsi="Times New Roman" w:cs="Times New Roman"/>
          <w:b/>
          <w:bCs/>
          <w:iCs/>
          <w:sz w:val="24"/>
          <w:szCs w:val="24"/>
        </w:rPr>
      </w:pPr>
      <w:r w:rsidRPr="00BF093E">
        <w:rPr>
          <w:rFonts w:ascii="Times New Roman" w:hAnsi="Times New Roman" w:cs="Times New Roman"/>
          <w:b/>
          <w:bCs/>
          <w:iCs/>
          <w:sz w:val="24"/>
          <w:szCs w:val="24"/>
        </w:rPr>
        <w:t>b) Kryterium „odległość schroniska od siedziby”.</w:t>
      </w:r>
    </w:p>
    <w:p w14:paraId="52984B38" w14:textId="3C5E73D9"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 xml:space="preserve">Maksymalna odległość schroniska, w którym będzie usługa w miejscowości oddalonej od siedziby Zamawiającego to </w:t>
      </w:r>
      <w:r w:rsidR="004925B0">
        <w:rPr>
          <w:rFonts w:ascii="Times New Roman" w:hAnsi="Times New Roman" w:cs="Times New Roman"/>
          <w:iCs/>
          <w:sz w:val="24"/>
          <w:szCs w:val="24"/>
        </w:rPr>
        <w:t>150</w:t>
      </w:r>
      <w:r w:rsidRPr="00996554">
        <w:rPr>
          <w:rFonts w:ascii="Times New Roman" w:hAnsi="Times New Roman" w:cs="Times New Roman"/>
          <w:iCs/>
          <w:sz w:val="24"/>
          <w:szCs w:val="24"/>
        </w:rPr>
        <w:t xml:space="preserve"> km jazdy drogami publicznymi-liczone według Google Maps. Wykonawca zobowiązany jest wpisać w formularzu ofertowym do ogłoszenia dokładny adres schroniska wraz ze wskazaniem w „km” dokładnej odległości schroniska od siedziby Zamawiającego.</w:t>
      </w:r>
    </w:p>
    <w:p w14:paraId="378A7CE2" w14:textId="77777777"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Odległość schroniska od siedziby Zamawiającego:</w:t>
      </w:r>
    </w:p>
    <w:p w14:paraId="56E5C643"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Punktacja:</w:t>
      </w:r>
    </w:p>
    <w:p w14:paraId="47F3E237"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do 75 km- 30 punktów</w:t>
      </w:r>
    </w:p>
    <w:p w14:paraId="45476620" w14:textId="5674A415" w:rsidR="00996554" w:rsidRPr="0005746C" w:rsidRDefault="00996554" w:rsidP="0005746C">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od 75 km do 150 km- 15 punktów</w:t>
      </w:r>
    </w:p>
    <w:p w14:paraId="647E8AAB" w14:textId="1FAEB489" w:rsidR="00BE6295" w:rsidRDefault="00996554"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w:t>
      </w:r>
      <w:r w:rsidR="00BE6295">
        <w:rPr>
          <w:rFonts w:ascii="Times-Bold" w:hAnsi="Times-Bold" w:cs="Times-Bold"/>
          <w:b/>
          <w:bCs/>
          <w:sz w:val="24"/>
          <w:szCs w:val="24"/>
        </w:rPr>
        <w:t>) Kryteria społeczne</w:t>
      </w:r>
    </w:p>
    <w:p w14:paraId="659AB59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Przy ocenie komisja przyznaje punkty w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 sposób:</w:t>
      </w:r>
    </w:p>
    <w:p w14:paraId="7B3511CE" w14:textId="15B663AA" w:rsidR="00BE6295" w:rsidRDefault="00F84B5F"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1/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prowadzenia terapii</w:t>
      </w:r>
    </w:p>
    <w:p w14:paraId="3DF915A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17BF9CD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TAK 5 punktów/ NIE 0 punktów</w:t>
      </w:r>
    </w:p>
    <w:p w14:paraId="2CF0349A" w14:textId="12885176" w:rsidR="00BE6295" w:rsidRDefault="00F84B5F" w:rsidP="00BE6295">
      <w:pPr>
        <w:autoSpaceDE w:val="0"/>
        <w:autoSpaceDN w:val="0"/>
        <w:adjustRightInd w:val="0"/>
        <w:spacing w:after="0" w:line="240" w:lineRule="auto"/>
        <w:rPr>
          <w:rFonts w:ascii="Times-Roman" w:hAnsi="Times-Roman" w:cs="Times-Roman"/>
          <w:sz w:val="24"/>
          <w:szCs w:val="24"/>
        </w:rPr>
      </w:pPr>
      <w:r w:rsidRPr="00F84B5F">
        <w:rPr>
          <w:rFonts w:ascii="Times-Bold" w:hAnsi="Times-Bold" w:cs="Times-Bold"/>
          <w:sz w:val="24"/>
          <w:szCs w:val="24"/>
        </w:rPr>
        <w:t>2/</w:t>
      </w:r>
      <w:r>
        <w:rPr>
          <w:rFonts w:ascii="Times-Bold" w:hAnsi="Times-Bold" w:cs="Times-Bold"/>
          <w:b/>
          <w:bCs/>
          <w:sz w:val="24"/>
          <w:szCs w:val="24"/>
        </w:rPr>
        <w:t xml:space="preserve">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realizacji</w:t>
      </w:r>
    </w:p>
    <w:p w14:paraId="161ECB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3677284C" w14:textId="77777777" w:rsidR="00BE6295" w:rsidRPr="00B07FA0" w:rsidRDefault="00B07FA0" w:rsidP="00BE6295">
      <w:pPr>
        <w:rPr>
          <w:rFonts w:ascii="Times-Bold" w:hAnsi="Times-Bold" w:cs="Times-Bold"/>
          <w:b/>
          <w:bCs/>
          <w:sz w:val="24"/>
          <w:szCs w:val="24"/>
        </w:rPr>
      </w:pPr>
      <w:r>
        <w:rPr>
          <w:rFonts w:ascii="Times-Bold" w:hAnsi="Times-Bold" w:cs="Times-Bold"/>
          <w:b/>
          <w:bCs/>
          <w:sz w:val="24"/>
          <w:szCs w:val="24"/>
        </w:rPr>
        <w:t>TAK 5 punktów/ NIE 0 punktów</w:t>
      </w:r>
    </w:p>
    <w:p w14:paraId="1451BDA9" w14:textId="77777777" w:rsidR="00886295" w:rsidRDefault="00886295" w:rsidP="00886295">
      <w:pPr>
        <w:pStyle w:val="NormalnyWeb"/>
        <w:numPr>
          <w:ilvl w:val="0"/>
          <w:numId w:val="7"/>
        </w:numPr>
        <w:spacing w:after="0"/>
      </w:pPr>
      <w:r>
        <w:t>Ocena ofert zostanie przeprowadzona w oparciu o przedstawione wyżej kryteria oraz ich wagę. Oferty oceniane będą punktowo. Maksymalna ilość punktów jaką, po uwzględnieniu wagi kryteriów, może osiągnąć oferta wynosi 100 pkt.</w:t>
      </w:r>
    </w:p>
    <w:p w14:paraId="1EE5ABE7" w14:textId="77777777" w:rsidR="00886295" w:rsidRDefault="00886295" w:rsidP="00886295">
      <w:pPr>
        <w:pStyle w:val="NormalnyWeb"/>
        <w:numPr>
          <w:ilvl w:val="0"/>
          <w:numId w:val="7"/>
        </w:numPr>
        <w:spacing w:after="0"/>
      </w:pPr>
      <w:r>
        <w:t xml:space="preserve">W trakcie oceny ofert złożonych na daną część zamówienia przyznawane są punkty w powyższych kryteriach, za każde z osobna, według następujących zasad: </w:t>
      </w:r>
    </w:p>
    <w:p w14:paraId="6C007689" w14:textId="77777777" w:rsidR="00886295" w:rsidRDefault="00886295" w:rsidP="00886295">
      <w:pPr>
        <w:pStyle w:val="NormalnyWeb"/>
        <w:numPr>
          <w:ilvl w:val="0"/>
          <w:numId w:val="7"/>
        </w:numPr>
        <w:spacing w:after="0" w:line="276" w:lineRule="auto"/>
      </w:pPr>
      <w:r>
        <w:t xml:space="preserve">Podstawą wyboru najkorzystniejszej oferty będzie bilans kryteriów podanych w pkt.1 </w:t>
      </w:r>
    </w:p>
    <w:p w14:paraId="68D059C2" w14:textId="77777777" w:rsidR="00886295" w:rsidRDefault="00886295" w:rsidP="00886295">
      <w:pPr>
        <w:pStyle w:val="NormalnyWeb"/>
        <w:numPr>
          <w:ilvl w:val="0"/>
          <w:numId w:val="7"/>
        </w:numPr>
        <w:spacing w:after="0" w:line="276" w:lineRule="auto"/>
      </w:pPr>
      <w: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r>
        <w:rPr>
          <w:b/>
          <w:bCs/>
          <w:color w:val="FF0000"/>
        </w:rPr>
        <w:t xml:space="preserve"> </w:t>
      </w:r>
    </w:p>
    <w:p w14:paraId="37AF0633" w14:textId="56723155" w:rsidR="00D76723" w:rsidRDefault="00886295" w:rsidP="0005746C">
      <w:pPr>
        <w:pStyle w:val="NormalnyWeb"/>
        <w:numPr>
          <w:ilvl w:val="0"/>
          <w:numId w:val="7"/>
        </w:numPr>
        <w:spacing w:after="0" w:line="276" w:lineRule="auto"/>
      </w:pPr>
      <w:r>
        <w:t xml:space="preserve">Oferty będą oceniane w odniesieniu do najkorzystniejszych warunków przedstawionych przez </w:t>
      </w:r>
      <w:r>
        <w:br/>
        <w:t>Wykonawców.</w:t>
      </w:r>
    </w:p>
    <w:p w14:paraId="508DB069" w14:textId="77777777" w:rsidR="00886295" w:rsidRDefault="00886295" w:rsidP="00D76723">
      <w:pPr>
        <w:pStyle w:val="NormalnyWeb"/>
        <w:numPr>
          <w:ilvl w:val="0"/>
          <w:numId w:val="7"/>
        </w:numPr>
        <w:spacing w:after="0" w:line="276" w:lineRule="auto"/>
        <w:rPr>
          <w:color w:val="000000"/>
        </w:rPr>
      </w:pPr>
      <w:r>
        <w:rPr>
          <w:color w:val="000000"/>
        </w:rPr>
        <w:t>Oferta spełniająca w najwyższym stopniu wyżej wymienione kryteria otrzyma maksymalną liczbę</w:t>
      </w:r>
      <w:r>
        <w:rPr>
          <w:color w:val="000000"/>
        </w:rPr>
        <w:br/>
        <w:t>punktów. Maksymalna liczba punktów, jaką może otrzymać oferta to 100 punktów. Podstawą wyboru najkorzystniejszej oferty będzie bilans kryteriów podanych w pkt.3</w:t>
      </w:r>
    </w:p>
    <w:p w14:paraId="604E9EC6" w14:textId="77777777" w:rsidR="00D76723" w:rsidRDefault="00D76723" w:rsidP="0005746C">
      <w:pPr>
        <w:pStyle w:val="NormalnyWeb"/>
        <w:spacing w:after="0" w:line="276" w:lineRule="auto"/>
      </w:pPr>
    </w:p>
    <w:p w14:paraId="432DF463" w14:textId="77777777" w:rsidR="00886295" w:rsidRDefault="00886295" w:rsidP="00886295">
      <w:pPr>
        <w:pStyle w:val="NormalnyWeb"/>
        <w:spacing w:after="0" w:line="276" w:lineRule="auto"/>
      </w:pPr>
      <w:r>
        <w:rPr>
          <w:color w:val="000000"/>
        </w:rPr>
        <w:t xml:space="preserve">7. Za ofertę najkorzystniejszą uznana zostanie oferta, która w sumie uzyska najwyższą liczbę </w:t>
      </w:r>
      <w:r>
        <w:rPr>
          <w:color w:val="000000"/>
        </w:rPr>
        <w:br/>
        <w:t>punktów. Pozostałe oferty zostaną sklasyfikowane zgodnie z ilością uzyskanych punktów</w:t>
      </w:r>
      <w:r>
        <w:rPr>
          <w:b/>
          <w:bCs/>
          <w:color w:val="000000"/>
        </w:rPr>
        <w:t>.</w:t>
      </w:r>
    </w:p>
    <w:p w14:paraId="5505475D" w14:textId="77777777" w:rsidR="00886295" w:rsidRDefault="00886295" w:rsidP="00886295">
      <w:pPr>
        <w:pStyle w:val="NormalnyWeb"/>
        <w:spacing w:after="0" w:line="276" w:lineRule="auto"/>
      </w:pPr>
      <w:r>
        <w:rPr>
          <w:color w:val="000000"/>
        </w:rPr>
        <w:t xml:space="preserve">8. </w:t>
      </w:r>
      <w:r>
        <w:rPr>
          <w:sz w:val="22"/>
          <w:szCs w:val="22"/>
        </w:rP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p>
    <w:p w14:paraId="468FACFA" w14:textId="77777777" w:rsidR="00886295" w:rsidRDefault="00886295" w:rsidP="00886295">
      <w:pPr>
        <w:pStyle w:val="western"/>
        <w:spacing w:after="0"/>
      </w:pPr>
    </w:p>
    <w:p w14:paraId="10EBC5C5" w14:textId="2F5ED8B2" w:rsidR="00886295" w:rsidRDefault="00886295" w:rsidP="00886295">
      <w:pPr>
        <w:pStyle w:val="NormalnyWeb"/>
        <w:spacing w:after="0"/>
        <w:ind w:left="363"/>
      </w:pPr>
      <w:r>
        <w:rPr>
          <w:color w:val="000000"/>
        </w:rPr>
        <w:t xml:space="preserve">UWAGA! Wszystkie kwoty wskazane w formularzu oferty należy podać w zaokrągleniu do pełnych groszy (do dwóch miejsc po przecinku) zgodnie z zasadą określoną w § 106e ust. 11 ustawy o podatku od towarów i usług </w:t>
      </w:r>
      <w:r>
        <w:t xml:space="preserve">z dnia 11 marca 2004 r. </w:t>
      </w:r>
      <w:r>
        <w:rPr>
          <w:color w:val="000000"/>
        </w:rPr>
        <w:t xml:space="preserve">(t.j. </w:t>
      </w:r>
      <w:r>
        <w:t>Dz. U. z 202</w:t>
      </w:r>
      <w:r w:rsidR="004925B0">
        <w:t>3</w:t>
      </w:r>
      <w:r>
        <w:t xml:space="preserve"> r. poz. </w:t>
      </w:r>
      <w:r w:rsidR="004925B0">
        <w:t>1598</w:t>
      </w:r>
      <w:r>
        <w:t xml:space="preserve">.) – </w:t>
      </w:r>
      <w:r>
        <w:rPr>
          <w:color w:val="000000"/>
        </w:rPr>
        <w:t>„końcówki” poniżej 0,5 grosza pomija się, a końcówki 0,5 grosza i wyższe zaokrągla się do 1 grosza”</w:t>
      </w:r>
    </w:p>
    <w:p w14:paraId="400ECCF7" w14:textId="77777777" w:rsidR="00886295" w:rsidRDefault="00886295" w:rsidP="00886295">
      <w:pPr>
        <w:pStyle w:val="NormalnyWeb"/>
        <w:spacing w:after="0"/>
        <w:ind w:left="363"/>
      </w:pPr>
    </w:p>
    <w:p w14:paraId="12D9F4A1" w14:textId="77777777" w:rsidR="00886295" w:rsidRDefault="00886295" w:rsidP="00886295">
      <w:pPr>
        <w:pStyle w:val="NormalnyWeb"/>
        <w:spacing w:after="198" w:line="276" w:lineRule="auto"/>
      </w:pPr>
      <w:r>
        <w:rPr>
          <w:color w:val="000000"/>
        </w:rPr>
        <w:t>9. W toku badania i oceny ofert Zamawiający może żądać od Wykonawców wyjaśnień dotyczących</w:t>
      </w:r>
      <w:r>
        <w:t xml:space="preserve"> </w:t>
      </w:r>
      <w:r>
        <w:br/>
        <w:t>treści złożonych ofert.</w:t>
      </w:r>
    </w:p>
    <w:p w14:paraId="4E8A703F" w14:textId="77777777" w:rsidR="00D76723" w:rsidRDefault="00D76723" w:rsidP="00886295">
      <w:pPr>
        <w:pStyle w:val="NormalnyWeb"/>
        <w:spacing w:after="198" w:line="276" w:lineRule="auto"/>
      </w:pPr>
    </w:p>
    <w:p w14:paraId="3000FDB9" w14:textId="77777777" w:rsidR="00886295" w:rsidRDefault="00886295" w:rsidP="00886295">
      <w:pPr>
        <w:pStyle w:val="western"/>
        <w:spacing w:after="0"/>
        <w:ind w:left="425" w:hanging="425"/>
      </w:pPr>
      <w:r>
        <w:lastRenderedPageBreak/>
        <w:t>10. Zamawiający informuje, że jeżeli zaoferowana cena wyda się rażąco niska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31127E12" w14:textId="77777777" w:rsidR="00886295" w:rsidRDefault="00886295" w:rsidP="00886295">
      <w:pPr>
        <w:pStyle w:val="western"/>
        <w:spacing w:after="0"/>
      </w:pPr>
    </w:p>
    <w:p w14:paraId="2D7B468A" w14:textId="77777777" w:rsidR="00886295" w:rsidRDefault="00886295" w:rsidP="00886295">
      <w:pPr>
        <w:pStyle w:val="NormalnyWeb"/>
        <w:spacing w:after="0" w:line="276" w:lineRule="auto"/>
      </w:pPr>
      <w:r>
        <w:t>11. Zamawiający udzieli zamówienia Wykonawcy, którego oferta:</w:t>
      </w:r>
    </w:p>
    <w:p w14:paraId="6D4DF957" w14:textId="77777777" w:rsidR="00886295" w:rsidRDefault="00886295" w:rsidP="00BB1234">
      <w:pPr>
        <w:pStyle w:val="western"/>
        <w:numPr>
          <w:ilvl w:val="1"/>
          <w:numId w:val="8"/>
        </w:numPr>
        <w:spacing w:after="0"/>
      </w:pPr>
      <w:r>
        <w:t>odpowiada wszystkim wymaganiom zawartym SWZ</w:t>
      </w:r>
    </w:p>
    <w:p w14:paraId="63637D4F" w14:textId="77777777" w:rsidR="00886295" w:rsidRDefault="00886295" w:rsidP="00BB1234">
      <w:pPr>
        <w:pStyle w:val="western"/>
        <w:numPr>
          <w:ilvl w:val="1"/>
          <w:numId w:val="8"/>
        </w:numPr>
        <w:spacing w:after="0"/>
      </w:pPr>
      <w:r>
        <w:t>uzyska największą liczbę punktów w procesie oceny kryteriów.</w:t>
      </w:r>
    </w:p>
    <w:p w14:paraId="7ACB1F87" w14:textId="77777777" w:rsidR="00886295" w:rsidRDefault="00886295" w:rsidP="00886295">
      <w:pPr>
        <w:pStyle w:val="NormalnyWeb"/>
        <w:spacing w:after="0" w:line="276" w:lineRule="auto"/>
        <w:ind w:left="360"/>
      </w:pPr>
    </w:p>
    <w:p w14:paraId="5D858A75" w14:textId="77777777" w:rsidR="00BE6295" w:rsidRDefault="00BE6295" w:rsidP="00BE6295">
      <w:pPr>
        <w:rPr>
          <w:rFonts w:ascii="Times-Roman" w:hAnsi="Times-Roman" w:cs="Times-Roman"/>
          <w:sz w:val="20"/>
          <w:szCs w:val="20"/>
        </w:rPr>
      </w:pPr>
    </w:p>
    <w:p w14:paraId="671D93A0" w14:textId="77777777" w:rsidR="00BE6295" w:rsidRDefault="00871A86"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ROZDZIAŁ 12</w:t>
      </w:r>
    </w:p>
    <w:p w14:paraId="74B55B41"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ACFA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WYMAGANIA DOTYCZ</w:t>
      </w:r>
      <w:r>
        <w:rPr>
          <w:rFonts w:ascii="TimesNewRoman,Bold" w:hAnsi="TimesNewRoman,Bold" w:cs="TimesNewRoman,Bold"/>
          <w:b/>
          <w:bCs/>
          <w:sz w:val="24"/>
          <w:szCs w:val="24"/>
        </w:rPr>
        <w:t>Ą</w:t>
      </w:r>
      <w:r>
        <w:rPr>
          <w:rFonts w:ascii="Times-Bold" w:hAnsi="Times-Bold" w:cs="Times-Bold"/>
          <w:b/>
          <w:bCs/>
          <w:sz w:val="24"/>
          <w:szCs w:val="24"/>
        </w:rPr>
        <w:t>CE ZABEZPIECZENIA NALE</w:t>
      </w:r>
      <w:r>
        <w:rPr>
          <w:rFonts w:ascii="TimesNewRoman,Bold" w:hAnsi="TimesNewRoman,Bold" w:cs="TimesNewRoman,Bold"/>
          <w:b/>
          <w:bCs/>
          <w:sz w:val="24"/>
          <w:szCs w:val="24"/>
        </w:rPr>
        <w:t>Ż</w:t>
      </w:r>
      <w:r>
        <w:rPr>
          <w:rFonts w:ascii="Times-Bold" w:hAnsi="Times-Bold" w:cs="Times-Bold"/>
          <w:b/>
          <w:bCs/>
          <w:sz w:val="24"/>
          <w:szCs w:val="24"/>
        </w:rPr>
        <w:t>YTEGO</w:t>
      </w:r>
    </w:p>
    <w:p w14:paraId="3E7D7AC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WYKONANIA UMOWY</w:t>
      </w:r>
    </w:p>
    <w:p w14:paraId="6EDB41C2"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6B525" w14:textId="77777777" w:rsidR="00BB0839"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cy nie b</w:t>
      </w:r>
      <w:r>
        <w:rPr>
          <w:rFonts w:ascii="TimesNewRoman" w:hAnsi="TimesNewRoman" w:cs="TimesNewRoman"/>
          <w:sz w:val="24"/>
          <w:szCs w:val="24"/>
        </w:rPr>
        <w:t>ę</w:t>
      </w:r>
      <w:r>
        <w:rPr>
          <w:rFonts w:ascii="Times-Roman" w:hAnsi="Times-Roman" w:cs="Times-Roman"/>
          <w:sz w:val="24"/>
          <w:szCs w:val="24"/>
        </w:rPr>
        <w:t xml:space="preserve">dzie </w:t>
      </w:r>
      <w:r>
        <w:rPr>
          <w:rFonts w:ascii="TimesNewRoman" w:hAnsi="TimesNewRoman" w:cs="TimesNewRoman"/>
          <w:sz w:val="24"/>
          <w:szCs w:val="24"/>
        </w:rPr>
        <w:t>żą</w:t>
      </w:r>
      <w:r>
        <w:rPr>
          <w:rFonts w:ascii="Times-Roman" w:hAnsi="Times-Roman" w:cs="Times-Roman"/>
          <w:sz w:val="24"/>
          <w:szCs w:val="24"/>
        </w:rPr>
        <w:t>dał w niniejszym post</w:t>
      </w:r>
      <w:r>
        <w:rPr>
          <w:rFonts w:ascii="TimesNewRoman" w:hAnsi="TimesNewRoman" w:cs="TimesNewRoman"/>
          <w:sz w:val="24"/>
          <w:szCs w:val="24"/>
        </w:rPr>
        <w:t>ę</w:t>
      </w:r>
      <w:r>
        <w:rPr>
          <w:rFonts w:ascii="Times-Roman" w:hAnsi="Times-Roman" w:cs="Times-Roman"/>
          <w:sz w:val="24"/>
          <w:szCs w:val="24"/>
        </w:rPr>
        <w:t>powaniu zabezpieczenia nale</w:t>
      </w:r>
      <w:r>
        <w:rPr>
          <w:rFonts w:ascii="TimesNewRoman" w:hAnsi="TimesNewRoman" w:cs="TimesNewRoman"/>
          <w:sz w:val="24"/>
          <w:szCs w:val="24"/>
        </w:rPr>
        <w:t>ż</w:t>
      </w:r>
      <w:r>
        <w:rPr>
          <w:rFonts w:ascii="Times-Roman" w:hAnsi="Times-Roman" w:cs="Times-Roman"/>
          <w:sz w:val="24"/>
          <w:szCs w:val="24"/>
        </w:rPr>
        <w:t>ytego</w:t>
      </w:r>
    </w:p>
    <w:p w14:paraId="21104E7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umowy.</w:t>
      </w:r>
    </w:p>
    <w:p w14:paraId="099E2497"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2EE58AD" w14:textId="77777777" w:rsidR="00BB0839" w:rsidRPr="00BB0839" w:rsidRDefault="00BB0839" w:rsidP="00BB0839">
      <w:pPr>
        <w:pStyle w:val="western"/>
        <w:spacing w:after="0"/>
        <w:jc w:val="center"/>
        <w:rPr>
          <w:b/>
        </w:rPr>
      </w:pPr>
      <w:r w:rsidRPr="00BB0839">
        <w:rPr>
          <w:b/>
        </w:rPr>
        <w:t>R</w:t>
      </w:r>
      <w:r>
        <w:rPr>
          <w:b/>
        </w:rPr>
        <w:t>OZDZIAŁ</w:t>
      </w:r>
      <w:r w:rsidRPr="00BB0839">
        <w:rPr>
          <w:b/>
        </w:rPr>
        <w:t xml:space="preserve"> 13 </w:t>
      </w:r>
    </w:p>
    <w:p w14:paraId="5CCC9194" w14:textId="77777777" w:rsidR="00BB0839" w:rsidRPr="00BB0839" w:rsidRDefault="00BB0839" w:rsidP="00BB0839">
      <w:pPr>
        <w:pStyle w:val="western"/>
        <w:spacing w:after="0"/>
        <w:jc w:val="center"/>
        <w:rPr>
          <w:b/>
        </w:rPr>
      </w:pPr>
      <w:r w:rsidRPr="00BB0839">
        <w:rPr>
          <w:b/>
        </w:rPr>
        <w:t>WYJAŚNIENIA TREŚCI OGŁOSZENIA O ZAMÓWIENIU</w:t>
      </w:r>
    </w:p>
    <w:p w14:paraId="2EF9C577" w14:textId="77777777" w:rsidR="00BB0839" w:rsidRPr="00BB0839" w:rsidRDefault="00BB0839" w:rsidP="00BB0839">
      <w:pPr>
        <w:pStyle w:val="western"/>
        <w:spacing w:after="0"/>
        <w:jc w:val="center"/>
        <w:rPr>
          <w:b/>
        </w:rPr>
      </w:pPr>
    </w:p>
    <w:p w14:paraId="3F1932E2" w14:textId="77777777" w:rsidR="00BB0839" w:rsidRDefault="00BB0839" w:rsidP="00BB1234">
      <w:pPr>
        <w:pStyle w:val="NormalnyWeb"/>
        <w:numPr>
          <w:ilvl w:val="1"/>
          <w:numId w:val="21"/>
        </w:numPr>
        <w:spacing w:after="0" w:line="276" w:lineRule="auto"/>
      </w:pPr>
      <w:r>
        <w:rPr>
          <w:color w:val="000000"/>
        </w:rPr>
        <w:t>Nie udziela się informacji ustnych i telefonicznych, wyjaśnień czy odpowiedzi na kierowane do Zamawiającego zapytania w sprawach wymagających zachowania pisemności postępowania.</w:t>
      </w:r>
    </w:p>
    <w:p w14:paraId="44C1DAF9" w14:textId="77777777" w:rsidR="00BB0839" w:rsidRDefault="00BB0839" w:rsidP="00BB1234">
      <w:pPr>
        <w:pStyle w:val="NormalnyWeb"/>
        <w:numPr>
          <w:ilvl w:val="1"/>
          <w:numId w:val="21"/>
        </w:numPr>
        <w:spacing w:after="0" w:line="276" w:lineRule="auto"/>
      </w:pPr>
      <w:r>
        <w:rPr>
          <w:color w:val="000000"/>
        </w:rPr>
        <w:t>Wykonawca może zwrócić się do Zamawiającego o wyjaśnienie SWZ. Zamawiający niezwłocznie udzieli wyjaśnień Wykonawcy, jednak nie później niż na 2 dni przed upływem terminu składania ofert, pod warunkiem, że wniosek o wyjaśnienie treści SWZ wpłynął do Zamawiającego nie później, niż do końca dnia, w którym upływa połowa wyznaczonego terminu składania ofert.</w:t>
      </w:r>
    </w:p>
    <w:p w14:paraId="5BFA5840" w14:textId="77777777" w:rsidR="00BB0839" w:rsidRDefault="00BB0839" w:rsidP="00BB1234">
      <w:pPr>
        <w:pStyle w:val="NormalnyWeb"/>
        <w:numPr>
          <w:ilvl w:val="1"/>
          <w:numId w:val="21"/>
        </w:numPr>
        <w:spacing w:after="0" w:line="276" w:lineRule="auto"/>
      </w:pPr>
      <w:r>
        <w:rPr>
          <w:color w:val="000000"/>
        </w:rPr>
        <w:lastRenderedPageBreak/>
        <w:t>Jeżeli wniosek o wyjaśnienie treści SWZ wpłynął do Zamawiającego po upływie terminu składania wniosku, o którym mowa w pkt 2 niniejszego SWZ lub dotyczy udzielonych wyjaśnień, Zamawiający może udzielić wyjaśnień albo pozostawić wniosek bez rozpoznania. Przedłużenie terminu składania ofert nie wpływa na bieg terminu składania wniosku o wyjaśnienie treści SWZ.</w:t>
      </w:r>
    </w:p>
    <w:p w14:paraId="2E186844"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7964CA72"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2AB77E23" w14:textId="77777777"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14</w:t>
      </w:r>
    </w:p>
    <w:p w14:paraId="5C6ECEF8"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2206DA2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 xml:space="preserve">POUCZENIE O </w:t>
      </w:r>
      <w:r>
        <w:rPr>
          <w:rFonts w:ascii="TimesNewRoman,Bold" w:hAnsi="TimesNewRoman,Bold" w:cs="TimesNewRoman,Bold"/>
          <w:b/>
          <w:bCs/>
          <w:sz w:val="24"/>
          <w:szCs w:val="24"/>
        </w:rPr>
        <w:t>Ś</w:t>
      </w:r>
      <w:r>
        <w:rPr>
          <w:rFonts w:ascii="Times-Bold" w:hAnsi="Times-Bold" w:cs="Times-Bold"/>
          <w:b/>
          <w:bCs/>
          <w:sz w:val="24"/>
          <w:szCs w:val="24"/>
        </w:rPr>
        <w:t>RODKACH OCHRONY PRAWNEJ PRZYSŁUGUJ</w:t>
      </w:r>
      <w:r>
        <w:rPr>
          <w:rFonts w:ascii="TimesNewRoman,Bold" w:hAnsi="TimesNewRoman,Bold" w:cs="TimesNewRoman,Bold"/>
          <w:b/>
          <w:bCs/>
          <w:sz w:val="24"/>
          <w:szCs w:val="24"/>
        </w:rPr>
        <w:t>Ą</w:t>
      </w:r>
      <w:r>
        <w:rPr>
          <w:rFonts w:ascii="Times-Bold" w:hAnsi="Times-Bold" w:cs="Times-Bold"/>
          <w:b/>
          <w:bCs/>
          <w:sz w:val="24"/>
          <w:szCs w:val="24"/>
        </w:rPr>
        <w:t>CYCH</w:t>
      </w:r>
    </w:p>
    <w:p w14:paraId="7BEC17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TOKU POST</w:t>
      </w:r>
      <w:r>
        <w:rPr>
          <w:rFonts w:ascii="TimesNewRoman,Bold" w:hAnsi="TimesNewRoman,Bold" w:cs="TimesNewRoman,Bold"/>
          <w:b/>
          <w:bCs/>
          <w:sz w:val="24"/>
          <w:szCs w:val="24"/>
        </w:rPr>
        <w:t>Ę</w:t>
      </w:r>
      <w:r>
        <w:rPr>
          <w:rFonts w:ascii="Times-Bold" w:hAnsi="Times-Bold" w:cs="Times-Bold"/>
          <w:b/>
          <w:bCs/>
          <w:sz w:val="24"/>
          <w:szCs w:val="24"/>
        </w:rPr>
        <w:t>POWANIA O UDZIELENIE ZAMÓWIENIA</w:t>
      </w:r>
    </w:p>
    <w:p w14:paraId="2B3F5A33"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387425E1" w14:textId="77777777" w:rsidR="00BB0839" w:rsidRDefault="00BB0839" w:rsidP="00BB0839">
      <w:pPr>
        <w:pStyle w:val="western"/>
        <w:spacing w:after="0"/>
      </w:pPr>
      <w:r>
        <w:t>Środki ochrony prawnej określone w Dziale VI ustawy Prawo zamówień publicznych przysługują Wykonawcom, a także innemu podmiotowi, jeżeli ma lub miał interes w uzyskaniu danego zamówienia oraz poniósł lub może ponieść szkodę w wyniku naruszenia przez Zamawiającego przepisów ustawy - Pzp. Odwołanie będzie przysługiwać od czynności wymienionych w art. 513 Pzp, tj. od:</w:t>
      </w:r>
    </w:p>
    <w:p w14:paraId="5ADDE9ED" w14:textId="77777777" w:rsidR="00BB0839" w:rsidRDefault="00BB0839" w:rsidP="00BB0839">
      <w:pPr>
        <w:pStyle w:val="western"/>
        <w:spacing w:after="0"/>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E6403FD" w14:textId="77777777" w:rsidR="00BB0839" w:rsidRDefault="00BB0839" w:rsidP="00BB0839">
      <w:pPr>
        <w:pStyle w:val="western"/>
        <w:spacing w:after="0"/>
      </w:pPr>
      <w:r>
        <w:t>2) zaniechanie czynności w postępowaniu o udzielenie zamówienia, o zawarcie umowy ramowej, dynamicznym systemie zakupów, systemie kwalifikowania wykonawców lub konkursie, do której zamawiający był obowiązany na podstawie ustawy;</w:t>
      </w:r>
    </w:p>
    <w:p w14:paraId="2DF9C10D" w14:textId="77777777" w:rsidR="00BB0839" w:rsidRDefault="00BB0839" w:rsidP="00BB0839">
      <w:pPr>
        <w:pStyle w:val="western"/>
        <w:spacing w:after="0"/>
      </w:pPr>
      <w:r>
        <w:t>3) zaniechanie przeprowadzenia postępowania o udzielenie zamówienia lub zorganizowania konkursu na podstawie ustawy, mimo że zamawiający był do tego obowiązany.</w:t>
      </w:r>
    </w:p>
    <w:p w14:paraId="1A692D21"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4FF50BCD" w14:textId="77777777" w:rsidR="00BB0839" w:rsidRPr="00BB0839" w:rsidRDefault="00BB0839" w:rsidP="00BB0839">
      <w:pPr>
        <w:pStyle w:val="western"/>
        <w:spacing w:after="0"/>
        <w:jc w:val="center"/>
        <w:rPr>
          <w:b/>
        </w:rPr>
      </w:pPr>
      <w:r>
        <w:rPr>
          <w:b/>
        </w:rPr>
        <w:t>ROZDZIAŁ</w:t>
      </w:r>
      <w:r w:rsidRPr="00BB0839">
        <w:rPr>
          <w:b/>
        </w:rPr>
        <w:t xml:space="preserve"> 15</w:t>
      </w:r>
    </w:p>
    <w:p w14:paraId="06D295E3" w14:textId="77777777" w:rsidR="00BB0839" w:rsidRDefault="00BB0839" w:rsidP="00BB0839">
      <w:pPr>
        <w:pStyle w:val="western"/>
        <w:spacing w:after="0"/>
        <w:jc w:val="center"/>
      </w:pPr>
      <w:r w:rsidRPr="00BB0839">
        <w:rPr>
          <w:b/>
        </w:rPr>
        <w:t>UDZIELENIE ZAMÓWIENI</w:t>
      </w:r>
      <w:r>
        <w:t>A</w:t>
      </w:r>
    </w:p>
    <w:p w14:paraId="57CCD3D8" w14:textId="77777777" w:rsidR="00BB0839" w:rsidRDefault="00BB0839" w:rsidP="00BB0839">
      <w:pPr>
        <w:pStyle w:val="western"/>
        <w:spacing w:after="0"/>
        <w:jc w:val="center"/>
      </w:pPr>
    </w:p>
    <w:p w14:paraId="67E7F004" w14:textId="77777777" w:rsidR="00BB0839" w:rsidRDefault="00BB0839" w:rsidP="00BB1234">
      <w:pPr>
        <w:pStyle w:val="NormalnyWeb"/>
        <w:numPr>
          <w:ilvl w:val="0"/>
          <w:numId w:val="22"/>
        </w:numPr>
        <w:spacing w:before="28" w:beforeAutospacing="0" w:after="28" w:line="276" w:lineRule="auto"/>
      </w:pPr>
      <w:r>
        <w:t xml:space="preserve">Zamawiający zamieści na stronie </w:t>
      </w:r>
      <w:r>
        <w:rPr>
          <w:b/>
          <w:bCs/>
        </w:rPr>
        <w:t>mops.wejherowo.pl, mopswejherowo.bip.gov.pl</w:t>
      </w:r>
      <w:r>
        <w:t xml:space="preserve"> oraz na </w:t>
      </w:r>
      <w:r>
        <w:rPr>
          <w:b/>
          <w:bCs/>
          <w:color w:val="000000"/>
        </w:rPr>
        <w:t>mopswejherowo.ezamawiajacy.pl</w:t>
      </w:r>
      <w:r>
        <w:t xml:space="preserve"> informację o udzieleniu zamówienia publicznego, podając n</w:t>
      </w:r>
      <w:r>
        <w:rPr>
          <w:color w:val="2D2D2D"/>
        </w:rPr>
        <w:t>azwę albo imię/imiona i nazwisko/nazwiska podmiotu, z którym zawarł umowę w sprawie zamówienia.</w:t>
      </w:r>
    </w:p>
    <w:p w14:paraId="47EFAE88" w14:textId="77777777" w:rsidR="00BB0839" w:rsidRDefault="00BB0839" w:rsidP="00BB1234">
      <w:pPr>
        <w:pStyle w:val="NormalnyWeb"/>
        <w:numPr>
          <w:ilvl w:val="0"/>
          <w:numId w:val="22"/>
        </w:numPr>
        <w:spacing w:before="62" w:beforeAutospacing="0" w:after="0" w:line="276" w:lineRule="auto"/>
      </w:pPr>
      <w:r>
        <w:t xml:space="preserve">W razie nieudzielenia zamówienia (unieważnienia postępowania) Zamawiający zamieści na stronie mops.wejherowo.pl, mopswejherowo.bip.gov.pl </w:t>
      </w:r>
      <w:r>
        <w:rPr>
          <w:color w:val="000000"/>
        </w:rPr>
        <w:t>oraz namopswejherowo.ezamawiajacy.pl informację o nieudzieleniu zamówienia (unieważnieniu postępowania).</w:t>
      </w:r>
    </w:p>
    <w:p w14:paraId="51077285" w14:textId="77777777" w:rsidR="00BB0839" w:rsidRDefault="00BB0839" w:rsidP="00BB1234">
      <w:pPr>
        <w:pStyle w:val="NormalnyWeb"/>
        <w:numPr>
          <w:ilvl w:val="0"/>
          <w:numId w:val="22"/>
        </w:numPr>
        <w:spacing w:before="62" w:beforeAutospacing="0" w:after="0" w:line="276" w:lineRule="auto"/>
      </w:pPr>
      <w:r>
        <w:t xml:space="preserve">Z Wykonawcą, który przedstawi najkorzystniejszą ofertę Zamawiający zawrze umowę w sprawie zamówienia publicznego, której projekt stanowi </w:t>
      </w:r>
      <w:r>
        <w:rPr>
          <w:b/>
          <w:bCs/>
        </w:rPr>
        <w:t>załącznik nr 7</w:t>
      </w:r>
      <w:r>
        <w:t xml:space="preserve"> do SWZ. O </w:t>
      </w:r>
      <w:r>
        <w:lastRenderedPageBreak/>
        <w:t>miejscu i terminie zawarcia umowy Wykonawca zostanie poinformowany odrębnym zawiadomieniem.</w:t>
      </w:r>
    </w:p>
    <w:p w14:paraId="25C12D5D" w14:textId="77777777" w:rsidR="00BB0839" w:rsidRDefault="00BB0839" w:rsidP="00BB1234">
      <w:pPr>
        <w:pStyle w:val="NormalnyWeb"/>
        <w:numPr>
          <w:ilvl w:val="0"/>
          <w:numId w:val="22"/>
        </w:numPr>
        <w:spacing w:before="62" w:beforeAutospacing="0" w:after="0" w:line="276" w:lineRule="auto"/>
      </w:pPr>
      <w:r>
        <w:t>Wykonawca przed zawarciem umowy na wezwanie Zamawiającego poda wszelkie informacje niezbędne do wypełnienia treści umowy, m.in. złoży oświadczenie lub zaświadczenie o numerze konta Wykonawcy, na które będą dokonywane przelewy należności za wykonane zamówienie.</w:t>
      </w:r>
    </w:p>
    <w:p w14:paraId="7EF6027A" w14:textId="77777777" w:rsidR="00BB0839" w:rsidRDefault="00BB0839" w:rsidP="00BB1234">
      <w:pPr>
        <w:pStyle w:val="NormalnyWeb"/>
        <w:numPr>
          <w:ilvl w:val="0"/>
          <w:numId w:val="22"/>
        </w:numPr>
        <w:spacing w:before="62" w:beforeAutospacing="0" w:after="0" w:line="276" w:lineRule="auto"/>
      </w:pPr>
      <w:r>
        <w:t xml:space="preserve">Przed zawarciem umowy Wykonawca przedłoży, w oryginale lub kopii za zgodność z oryginałem </w:t>
      </w:r>
      <w:r>
        <w:rPr>
          <w:b/>
          <w:bCs/>
        </w:rPr>
        <w:t>na wezwanie</w:t>
      </w:r>
      <w:r>
        <w:t xml:space="preserve"> Zamawiającego:</w:t>
      </w:r>
    </w:p>
    <w:p w14:paraId="3EC9FD47" w14:textId="77777777" w:rsidR="00BB0839" w:rsidRDefault="00BB0839" w:rsidP="00BB1234">
      <w:pPr>
        <w:pStyle w:val="NormalnyWeb"/>
        <w:numPr>
          <w:ilvl w:val="0"/>
          <w:numId w:val="23"/>
        </w:numPr>
        <w:spacing w:after="0"/>
      </w:pPr>
      <w:r>
        <w:t>dokumenty (uwierzytelnione kserokopie dyplomów, świadectw i zaświadczeń) potwierdzające spełnianie przez osoby bezpośrednio realizujące przedmiot zamówienia</w:t>
      </w:r>
      <w:r w:rsidR="00B100FA">
        <w:t xml:space="preserve"> warunki określone w </w:t>
      </w:r>
      <w:proofErr w:type="gramStart"/>
      <w:r w:rsidR="00B100FA">
        <w:t xml:space="preserve">rozdziale </w:t>
      </w:r>
      <w:r>
        <w:t xml:space="preserve"> SWZ</w:t>
      </w:r>
      <w:proofErr w:type="gramEnd"/>
      <w:r>
        <w:t xml:space="preserve"> oraz w złożonej przez Wykonawcę ofercie,</w:t>
      </w:r>
    </w:p>
    <w:p w14:paraId="6606697A" w14:textId="77777777" w:rsidR="00BB0839" w:rsidRDefault="00BB0839" w:rsidP="00BB1234">
      <w:pPr>
        <w:pStyle w:val="NormalnyWeb"/>
        <w:numPr>
          <w:ilvl w:val="0"/>
          <w:numId w:val="23"/>
        </w:numPr>
        <w:spacing w:after="0"/>
      </w:pPr>
      <w:r>
        <w:t>dokument potwierdzający prawo lub zgodę Właściciela do dysponowania lokalem wskazanym przez Wykonawcę w ofercie,</w:t>
      </w:r>
    </w:p>
    <w:p w14:paraId="1F09619D" w14:textId="77777777" w:rsidR="00BB0839" w:rsidRDefault="00BB0839" w:rsidP="00BB1234">
      <w:pPr>
        <w:pStyle w:val="NormalnyWeb"/>
        <w:numPr>
          <w:ilvl w:val="0"/>
          <w:numId w:val="23"/>
        </w:numPr>
        <w:spacing w:after="0"/>
      </w:pPr>
      <w:r>
        <w:rPr>
          <w:color w:val="000000"/>
        </w:rPr>
        <w:t xml:space="preserve">w przypadku wyboru oferty złożonej przez Wykonawców wspólnie ubiegających się o udzielenie zamówienia </w:t>
      </w:r>
      <w:r>
        <w:t xml:space="preserve">(konsorcjum lub spółki cywilnej) - umowę regulującą współpracę Wykonawców działających wspólnie (umowa konsorcjum lub umowa spółki cywilnej); </w:t>
      </w:r>
      <w:r>
        <w:rPr>
          <w:color w:val="000000"/>
        </w:rP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45F273EA" w14:textId="77777777" w:rsidR="00BB0839" w:rsidRDefault="00BB0839" w:rsidP="00BB0839">
      <w:pPr>
        <w:pStyle w:val="NormalnyWeb"/>
        <w:spacing w:after="0" w:line="276" w:lineRule="auto"/>
      </w:pPr>
      <w:r>
        <w:rPr>
          <w:color w:val="000000"/>
        </w:rPr>
        <w:t>6. Przed dniem zawarcia umowy Wykonawca dostarczy Zamawiającemu Pełnomocnictwo</w:t>
      </w:r>
      <w:r w:rsidR="00B100FA">
        <w:rPr>
          <w:color w:val="000000"/>
        </w:rPr>
        <w:t xml:space="preserve">, zgodnie z zapisami </w:t>
      </w:r>
      <w:proofErr w:type="gramStart"/>
      <w:r w:rsidR="00B100FA">
        <w:rPr>
          <w:color w:val="000000"/>
        </w:rPr>
        <w:t xml:space="preserve">Rozdziału </w:t>
      </w:r>
      <w:r>
        <w:rPr>
          <w:color w:val="000000"/>
        </w:rPr>
        <w:t xml:space="preserve"> SWZ</w:t>
      </w:r>
      <w:proofErr w:type="gramEnd"/>
      <w:r>
        <w:rPr>
          <w:color w:val="000000"/>
        </w:rPr>
        <w:t>.</w:t>
      </w:r>
    </w:p>
    <w:p w14:paraId="0155B479" w14:textId="77777777" w:rsidR="00BB0839" w:rsidRDefault="00BB0839" w:rsidP="00BB0839">
      <w:pPr>
        <w:pStyle w:val="NormalnyWeb"/>
        <w:spacing w:after="0" w:line="276" w:lineRule="auto"/>
      </w:pPr>
      <w:r>
        <w:rPr>
          <w:color w:val="000000"/>
        </w:rPr>
        <w:t>7. Jeżeli Wykonawca, którego oferta została wybrana, uchyla się od zawarcia umowy w sprawie zamówienia publicznego, Zamawiający może wybrać ofertę najkorzystniejszą spośród pozostałych ofert znajdujących się na liście ofert.</w:t>
      </w:r>
    </w:p>
    <w:p w14:paraId="4FF93EFA" w14:textId="77777777" w:rsidR="00BB0839" w:rsidRDefault="00BB0839" w:rsidP="00BB0839">
      <w:pPr>
        <w:pStyle w:val="NormalnyWeb"/>
        <w:spacing w:after="0" w:line="276" w:lineRule="auto"/>
      </w:pPr>
      <w:r>
        <w:rPr>
          <w:color w:val="000000"/>
        </w:rPr>
        <w:t xml:space="preserve">8. Ogólne warunki umowy w sprawie zamówienia publicznego określone zostały </w:t>
      </w:r>
      <w:r>
        <w:rPr>
          <w:b/>
          <w:bCs/>
        </w:rPr>
        <w:t xml:space="preserve">w załączniku 7 </w:t>
      </w:r>
      <w:r>
        <w:rPr>
          <w:color w:val="000000"/>
        </w:rPr>
        <w:t>do SWZ. Postanowienia określone w ogólnych warunkach umowy nie podlegają negocjacjom.</w:t>
      </w:r>
    </w:p>
    <w:p w14:paraId="27F1DF6E" w14:textId="77777777" w:rsidR="00BB0839" w:rsidRDefault="00BB0839" w:rsidP="00BB0839">
      <w:pPr>
        <w:pStyle w:val="NormalnyWeb"/>
        <w:spacing w:after="0" w:line="276" w:lineRule="auto"/>
      </w:pPr>
      <w:r>
        <w:rPr>
          <w:color w:val="000000"/>
        </w:rPr>
        <w:t>10. Umowa zostanie zawarta w formie pisemnej pod rygorem jej bezskuteczności. Umowa jest jawna i podlega udostępnieniu na zasadach ogólnych określonych w przepisach o dostępie do informacji publicznej.</w:t>
      </w:r>
    </w:p>
    <w:p w14:paraId="1B2E0DFD" w14:textId="75DB7027" w:rsidR="00BB0839" w:rsidRDefault="00BB0839" w:rsidP="0005746C">
      <w:pPr>
        <w:pStyle w:val="NormalnyWeb"/>
        <w:spacing w:after="0" w:line="276" w:lineRule="auto"/>
      </w:pPr>
      <w:r>
        <w:rPr>
          <w:color w:val="000000"/>
        </w:rPr>
        <w:t>11. Osoby reprezentujące Wykonawcę przy podpisywaniu umowy powinny posiadać ze sobą dokumenty potwierdzające ich umocowanie do podpisywania umowy, zgodnie z zasadami określonymi w niniejszej SWZ.</w:t>
      </w:r>
    </w:p>
    <w:p w14:paraId="50DB65E5"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A9AB7DE"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750F2E70"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4F9D6DA4"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0BE0EADF" w14:textId="62757885"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16</w:t>
      </w:r>
    </w:p>
    <w:p w14:paraId="4E9F16F9"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48411D8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INNE DLA STRON POSTANOWIENIA, KTÓRE ZOSTAN</w:t>
      </w:r>
      <w:r>
        <w:rPr>
          <w:rFonts w:ascii="TimesNewRoman,Bold" w:hAnsi="TimesNewRoman,Bold" w:cs="TimesNewRoman,Bold"/>
          <w:b/>
          <w:bCs/>
          <w:sz w:val="24"/>
          <w:szCs w:val="24"/>
        </w:rPr>
        <w:t xml:space="preserve">Ą </w:t>
      </w:r>
      <w:r>
        <w:rPr>
          <w:rFonts w:ascii="Times-Bold" w:hAnsi="Times-Bold" w:cs="Times-Bold"/>
          <w:b/>
          <w:bCs/>
          <w:sz w:val="24"/>
          <w:szCs w:val="24"/>
        </w:rPr>
        <w:t>WPROWADZONE DO</w:t>
      </w:r>
    </w:p>
    <w:p w14:paraId="0515CFE8"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TRE</w:t>
      </w:r>
      <w:r>
        <w:rPr>
          <w:rFonts w:ascii="TimesNewRoman,Bold" w:hAnsi="TimesNewRoman,Bold" w:cs="TimesNewRoman,Bold"/>
          <w:b/>
          <w:bCs/>
          <w:sz w:val="24"/>
          <w:szCs w:val="24"/>
        </w:rPr>
        <w:t>Ś</w:t>
      </w:r>
      <w:r>
        <w:rPr>
          <w:rFonts w:ascii="Times-Bold" w:hAnsi="Times-Bold" w:cs="Times-Bold"/>
          <w:b/>
          <w:bCs/>
          <w:sz w:val="24"/>
          <w:szCs w:val="24"/>
        </w:rPr>
        <w:t>CI ZAWIERANEJ UMOWY W SPRAWIE ZAMÓWIENIA PUBLICZNEGO</w:t>
      </w:r>
    </w:p>
    <w:p w14:paraId="30D5BC4B"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12A547E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Umowa w sprawie udzielenia zamówienia publicznego zostanie zawarta w formie</w:t>
      </w:r>
    </w:p>
    <w:p w14:paraId="69C3A39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pisemnej.</w:t>
      </w:r>
    </w:p>
    <w:p w14:paraId="116870D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Projekt umowy zawieraj</w:t>
      </w:r>
      <w:r>
        <w:rPr>
          <w:rFonts w:ascii="TimesNewRoman" w:hAnsi="TimesNewRoman" w:cs="TimesNewRoman"/>
          <w:sz w:val="24"/>
          <w:szCs w:val="24"/>
        </w:rPr>
        <w:t>ą</w:t>
      </w:r>
      <w:r>
        <w:rPr>
          <w:rFonts w:ascii="Times-Roman" w:hAnsi="Times-Roman" w:cs="Times-Roman"/>
          <w:sz w:val="24"/>
          <w:szCs w:val="24"/>
        </w:rPr>
        <w:t>cy m. in. zapisy w sprawie wysoko</w:t>
      </w:r>
      <w:r>
        <w:rPr>
          <w:rFonts w:ascii="TimesNewRoman" w:hAnsi="TimesNewRoman" w:cs="TimesNewRoman"/>
          <w:sz w:val="24"/>
          <w:szCs w:val="24"/>
        </w:rPr>
        <w:t>ś</w:t>
      </w:r>
      <w:r>
        <w:rPr>
          <w:rFonts w:ascii="Times-Roman" w:hAnsi="Times-Roman" w:cs="Times-Roman"/>
          <w:sz w:val="24"/>
          <w:szCs w:val="24"/>
        </w:rPr>
        <w:t>ci kar umownych, stanowi</w:t>
      </w:r>
    </w:p>
    <w:p w14:paraId="6EBDA16C" w14:textId="77777777" w:rsidR="00BB0839" w:rsidRDefault="00BE6295" w:rsidP="00BE6295">
      <w:pPr>
        <w:rPr>
          <w:rFonts w:ascii="Times-Italic" w:hAnsi="Times-Italic" w:cs="Times-Italic"/>
          <w:i/>
          <w:iCs/>
          <w:sz w:val="24"/>
          <w:szCs w:val="24"/>
        </w:rPr>
      </w:pP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886295">
        <w:rPr>
          <w:rFonts w:ascii="Times-BoldItalic" w:hAnsi="Times-BoldItalic" w:cs="Times-BoldItalic"/>
          <w:b/>
          <w:bCs/>
          <w:i/>
          <w:iCs/>
          <w:sz w:val="24"/>
          <w:szCs w:val="24"/>
        </w:rPr>
        <w:t>cznik nr 7 S</w:t>
      </w:r>
      <w:r>
        <w:rPr>
          <w:rFonts w:ascii="Times-BoldItalic" w:hAnsi="Times-BoldItalic" w:cs="Times-BoldItalic"/>
          <w:b/>
          <w:bCs/>
          <w:i/>
          <w:iCs/>
          <w:sz w:val="24"/>
          <w:szCs w:val="24"/>
        </w:rPr>
        <w:t>WZ</w:t>
      </w:r>
      <w:r w:rsidR="00BB0839">
        <w:rPr>
          <w:rFonts w:ascii="Times-Italic" w:hAnsi="Times-Italic" w:cs="Times-Italic"/>
          <w:i/>
          <w:iCs/>
          <w:sz w:val="24"/>
          <w:szCs w:val="24"/>
        </w:rPr>
        <w:t>.</w:t>
      </w:r>
    </w:p>
    <w:p w14:paraId="7BE6AAB6" w14:textId="77777777" w:rsidR="008B73D9" w:rsidRDefault="008B73D9" w:rsidP="00BE6295">
      <w:pPr>
        <w:rPr>
          <w:rFonts w:ascii="Times-Italic" w:hAnsi="Times-Italic" w:cs="Times-Italic"/>
          <w:i/>
          <w:iCs/>
          <w:sz w:val="24"/>
          <w:szCs w:val="24"/>
        </w:rPr>
      </w:pPr>
    </w:p>
    <w:p w14:paraId="0CDDC500" w14:textId="77777777" w:rsidR="008B73D9" w:rsidRDefault="008B73D9" w:rsidP="00BE6295">
      <w:pPr>
        <w:rPr>
          <w:rFonts w:ascii="Times-Italic" w:hAnsi="Times-Italic" w:cs="Times-Italic"/>
          <w:i/>
          <w:iCs/>
          <w:sz w:val="24"/>
          <w:szCs w:val="24"/>
        </w:rPr>
      </w:pPr>
    </w:p>
    <w:p w14:paraId="32DB368A" w14:textId="77777777" w:rsidR="008B73D9" w:rsidRPr="008B73D9" w:rsidRDefault="008B73D9" w:rsidP="00BE6295">
      <w:pPr>
        <w:rPr>
          <w:rFonts w:ascii="Times-Italic" w:hAnsi="Times-Italic" w:cs="Times-Italic"/>
          <w:i/>
          <w:iCs/>
          <w:sz w:val="24"/>
          <w:szCs w:val="24"/>
        </w:rPr>
      </w:pPr>
    </w:p>
    <w:p w14:paraId="1EC8260D" w14:textId="77777777" w:rsidR="00BE6295" w:rsidRDefault="00BE6295" w:rsidP="00BE6295">
      <w:pPr>
        <w:rPr>
          <w:rFonts w:ascii="Times-Roman" w:hAnsi="Times-Roman" w:cs="Times-Roman"/>
          <w:sz w:val="20"/>
          <w:szCs w:val="20"/>
        </w:rPr>
      </w:pPr>
    </w:p>
    <w:p w14:paraId="7F6872F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ZAŁ</w:t>
      </w:r>
      <w:r>
        <w:rPr>
          <w:rFonts w:ascii="TimesNewRoman,Bold" w:hAnsi="TimesNewRoman,Bold" w:cs="TimesNewRoman,Bold"/>
          <w:b/>
          <w:bCs/>
          <w:sz w:val="24"/>
          <w:szCs w:val="24"/>
        </w:rPr>
        <w:t>Ą</w:t>
      </w:r>
      <w:r w:rsidR="00F80DDB">
        <w:rPr>
          <w:rFonts w:ascii="Times-Bold" w:hAnsi="Times-Bold" w:cs="Times-Bold"/>
          <w:b/>
          <w:bCs/>
          <w:sz w:val="24"/>
          <w:szCs w:val="24"/>
        </w:rPr>
        <w:t xml:space="preserve">CZNIKI DO SPECYFIKACJI </w:t>
      </w:r>
      <w:r>
        <w:rPr>
          <w:rFonts w:ascii="Times-Bold" w:hAnsi="Times-Bold" w:cs="Times-Bold"/>
          <w:b/>
          <w:bCs/>
          <w:sz w:val="24"/>
          <w:szCs w:val="24"/>
        </w:rPr>
        <w:t>WARUNKÓW ZAMÓWIENIA:</w:t>
      </w:r>
    </w:p>
    <w:p w14:paraId="65109C44"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1  </w:t>
      </w:r>
      <w:r w:rsidR="00BE6295">
        <w:rPr>
          <w:rFonts w:ascii="Times-Roman" w:hAnsi="Times-Roman" w:cs="Times-Roman"/>
          <w:sz w:val="24"/>
          <w:szCs w:val="24"/>
        </w:rPr>
        <w:t>Formularz</w:t>
      </w:r>
      <w:proofErr w:type="gramEnd"/>
      <w:r w:rsidR="00BE6295">
        <w:rPr>
          <w:rFonts w:ascii="Times-Roman" w:hAnsi="Times-Roman" w:cs="Times-Roman"/>
          <w:sz w:val="24"/>
          <w:szCs w:val="24"/>
        </w:rPr>
        <w:t xml:space="preserve"> ofertowy;</w:t>
      </w:r>
    </w:p>
    <w:p w14:paraId="4947D1D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2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spełnianiu warunków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lonych w</w:t>
      </w:r>
    </w:p>
    <w:p w14:paraId="634915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art. 22 ust. 1 ustawy Pzp;</w:t>
      </w:r>
    </w:p>
    <w:p w14:paraId="05BB0F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3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braku podstaw do wykluczenia;</w:t>
      </w:r>
    </w:p>
    <w:p w14:paraId="74436E1E"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4  </w:t>
      </w:r>
      <w:r w:rsidR="00BE6295">
        <w:rPr>
          <w:rFonts w:ascii="Times-Roman" w:hAnsi="Times-Roman" w:cs="Times-Roman"/>
          <w:sz w:val="24"/>
          <w:szCs w:val="24"/>
        </w:rPr>
        <w:t>Wykaz</w:t>
      </w:r>
      <w:proofErr w:type="gramEnd"/>
      <w:r w:rsidR="00BE6295">
        <w:rPr>
          <w:rFonts w:ascii="Times-Roman" w:hAnsi="Times-Roman" w:cs="Times-Roman"/>
          <w:sz w:val="24"/>
          <w:szCs w:val="24"/>
        </w:rPr>
        <w:t xml:space="preserve"> osób;</w:t>
      </w:r>
    </w:p>
    <w:p w14:paraId="59E47D7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5 </w:t>
      </w:r>
      <w:r>
        <w:rPr>
          <w:rFonts w:ascii="Symbol" w:hAnsi="Symbol" w:cs="Symbol"/>
          <w:sz w:val="24"/>
          <w:szCs w:val="24"/>
        </w:rPr>
        <w:t></w:t>
      </w:r>
      <w:r>
        <w:rPr>
          <w:rFonts w:ascii="Times-Roman" w:hAnsi="Times-Roman" w:cs="Times-Roman"/>
          <w:sz w:val="24"/>
          <w:szCs w:val="24"/>
        </w:rPr>
        <w:t>Wykaz wykonanych usług schronienia dla osób bezdomnych;</w:t>
      </w:r>
    </w:p>
    <w:p w14:paraId="2DAF29B6"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6  </w:t>
      </w:r>
      <w:r w:rsidR="00BE6295">
        <w:rPr>
          <w:rFonts w:ascii="Times-Roman" w:hAnsi="Times-Roman" w:cs="Times-Roman"/>
          <w:sz w:val="24"/>
          <w:szCs w:val="24"/>
        </w:rPr>
        <w:t xml:space="preserve"> O</w:t>
      </w:r>
      <w:r w:rsidR="00BE6295">
        <w:rPr>
          <w:rFonts w:ascii="TimesNewRoman" w:hAnsi="TimesNewRoman" w:cs="TimesNewRoman"/>
          <w:sz w:val="24"/>
          <w:szCs w:val="24"/>
        </w:rPr>
        <w:t>ś</w:t>
      </w:r>
      <w:r w:rsidR="00BE6295">
        <w:rPr>
          <w:rFonts w:ascii="Times-Roman" w:hAnsi="Times-Roman" w:cs="Times-Roman"/>
          <w:sz w:val="24"/>
          <w:szCs w:val="24"/>
        </w:rPr>
        <w:t>wiadczenie o przynale</w:t>
      </w:r>
      <w:r w:rsidR="00BE6295">
        <w:rPr>
          <w:rFonts w:ascii="TimesNewRoman" w:hAnsi="TimesNewRoman" w:cs="TimesNewRoman"/>
          <w:sz w:val="24"/>
          <w:szCs w:val="24"/>
        </w:rPr>
        <w:t>ż</w:t>
      </w:r>
      <w:r w:rsidR="00BE6295">
        <w:rPr>
          <w:rFonts w:ascii="Times-Roman" w:hAnsi="Times-Roman" w:cs="Times-Roman"/>
          <w:sz w:val="24"/>
          <w:szCs w:val="24"/>
        </w:rPr>
        <w:t>no</w:t>
      </w:r>
      <w:r w:rsidR="00BE6295">
        <w:rPr>
          <w:rFonts w:ascii="TimesNewRoman" w:hAnsi="TimesNewRoman" w:cs="TimesNewRoman"/>
          <w:sz w:val="24"/>
          <w:szCs w:val="24"/>
        </w:rPr>
        <w:t>ś</w:t>
      </w:r>
      <w:r w:rsidR="00BE6295">
        <w:rPr>
          <w:rFonts w:ascii="Times-Roman" w:hAnsi="Times-Roman" w:cs="Times-Roman"/>
          <w:sz w:val="24"/>
          <w:szCs w:val="24"/>
        </w:rPr>
        <w:t>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sidR="00BE6295">
        <w:rPr>
          <w:rFonts w:ascii="Times-Roman" w:hAnsi="Times-Roman" w:cs="Times-Roman"/>
          <w:sz w:val="24"/>
          <w:szCs w:val="24"/>
        </w:rPr>
        <w:t xml:space="preserve"> do</w:t>
      </w:r>
      <w:proofErr w:type="gramEnd"/>
      <w:r w:rsidR="00BE6295">
        <w:rPr>
          <w:rFonts w:ascii="Times-Roman" w:hAnsi="Times-Roman" w:cs="Times-Roman"/>
          <w:sz w:val="24"/>
          <w:szCs w:val="24"/>
        </w:rPr>
        <w:t xml:space="preserve"> grupy kapitałowej</w:t>
      </w:r>
    </w:p>
    <w:p w14:paraId="33DFE3E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7 </w:t>
      </w:r>
      <w:r w:rsidR="00B100FA">
        <w:rPr>
          <w:rFonts w:ascii="Symbol" w:hAnsi="Symbol" w:cs="Symbol"/>
          <w:sz w:val="24"/>
          <w:szCs w:val="24"/>
        </w:rPr>
        <w:t></w:t>
      </w:r>
      <w:r>
        <w:rPr>
          <w:rFonts w:ascii="Times-Roman" w:hAnsi="Times-Roman" w:cs="Times-Roman"/>
          <w:sz w:val="24"/>
          <w:szCs w:val="24"/>
        </w:rPr>
        <w:t>Projekt umowy.</w:t>
      </w:r>
    </w:p>
    <w:p w14:paraId="2F3755B6"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8  Oświadczenie</w:t>
      </w:r>
      <w:proofErr w:type="gramEnd"/>
      <w:r>
        <w:rPr>
          <w:rFonts w:ascii="Times-Roman" w:hAnsi="Times-Roman" w:cs="Times-Roman"/>
          <w:sz w:val="24"/>
          <w:szCs w:val="24"/>
        </w:rPr>
        <w:t xml:space="preserve"> o przynależności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Pr>
          <w:rFonts w:ascii="Times-Roman" w:hAnsi="Times-Roman" w:cs="Times-Roman"/>
          <w:sz w:val="24"/>
          <w:szCs w:val="24"/>
        </w:rPr>
        <w:t xml:space="preserve"> do</w:t>
      </w:r>
      <w:proofErr w:type="gramEnd"/>
      <w:r>
        <w:rPr>
          <w:rFonts w:ascii="Times-Roman" w:hAnsi="Times-Roman" w:cs="Times-Roman"/>
          <w:sz w:val="24"/>
          <w:szCs w:val="24"/>
        </w:rPr>
        <w:t xml:space="preserve"> małych i średnich przedsiębiorstw </w:t>
      </w:r>
    </w:p>
    <w:p w14:paraId="78DFE874"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9  Oświadczenie</w:t>
      </w:r>
      <w:proofErr w:type="gramEnd"/>
      <w:r>
        <w:rPr>
          <w:rFonts w:ascii="Times-Roman" w:hAnsi="Times-Roman" w:cs="Times-Roman"/>
          <w:sz w:val="24"/>
          <w:szCs w:val="24"/>
        </w:rPr>
        <w:t xml:space="preserve"> o braku zaległości </w:t>
      </w:r>
    </w:p>
    <w:p w14:paraId="40E592F7"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10  Oświadczenie</w:t>
      </w:r>
      <w:proofErr w:type="gramEnd"/>
      <w:r>
        <w:rPr>
          <w:rFonts w:ascii="Times-Roman" w:hAnsi="Times-Roman" w:cs="Times-Roman"/>
          <w:sz w:val="24"/>
          <w:szCs w:val="24"/>
        </w:rPr>
        <w:t xml:space="preserve"> o spełnianiu/niespełnianiu kryteriów społecznych</w:t>
      </w:r>
    </w:p>
    <w:p w14:paraId="4243EC11"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11  Umowa</w:t>
      </w:r>
      <w:proofErr w:type="gramEnd"/>
      <w:r>
        <w:rPr>
          <w:rFonts w:ascii="Times-Roman" w:hAnsi="Times-Roman" w:cs="Times-Roman"/>
          <w:sz w:val="24"/>
          <w:szCs w:val="24"/>
        </w:rPr>
        <w:t xml:space="preserve"> przetwarzania danych </w:t>
      </w:r>
    </w:p>
    <w:p w14:paraId="42C415F4"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778AF9F2"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29A39D9F" w14:textId="77777777" w:rsidR="00BE6295" w:rsidRDefault="006F02C5" w:rsidP="000374E2">
      <w:pPr>
        <w:autoSpaceDE w:val="0"/>
        <w:autoSpaceDN w:val="0"/>
        <w:adjustRightInd w:val="0"/>
        <w:spacing w:after="0" w:line="240" w:lineRule="auto"/>
        <w:ind w:left="6372"/>
        <w:rPr>
          <w:rFonts w:ascii="Times-Roman" w:hAnsi="Times-Roman" w:cs="Times-Roman"/>
          <w:sz w:val="20"/>
          <w:szCs w:val="20"/>
        </w:rPr>
      </w:pPr>
      <w:r>
        <w:rPr>
          <w:rFonts w:ascii="Times-Roman" w:hAnsi="Times-Roman" w:cs="Times-Roman"/>
          <w:sz w:val="20"/>
          <w:szCs w:val="20"/>
        </w:rPr>
        <w:t>S</w:t>
      </w:r>
      <w:r w:rsidR="00BE6295">
        <w:rPr>
          <w:rFonts w:ascii="Times-Roman" w:hAnsi="Times-Roman" w:cs="Times-Roman"/>
          <w:sz w:val="20"/>
          <w:szCs w:val="20"/>
        </w:rPr>
        <w:t>WZ zatwierdził:</w:t>
      </w:r>
    </w:p>
    <w:p w14:paraId="04E29509" w14:textId="77777777" w:rsidR="000374E2"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Dyrektor Miejskiego O</w:t>
      </w:r>
      <w:r>
        <w:rPr>
          <w:rFonts w:ascii="TimesNewRoman,Bold" w:hAnsi="TimesNewRoman,Bold" w:cs="TimesNewRoman,Bold"/>
          <w:b/>
          <w:bCs/>
          <w:sz w:val="20"/>
          <w:szCs w:val="20"/>
        </w:rPr>
        <w:t>ś</w:t>
      </w:r>
      <w:r>
        <w:rPr>
          <w:rFonts w:ascii="Times-Bold" w:hAnsi="Times-Bold" w:cs="Times-Bold"/>
          <w:b/>
          <w:bCs/>
          <w:sz w:val="20"/>
          <w:szCs w:val="20"/>
        </w:rPr>
        <w:t>rodka</w:t>
      </w:r>
    </w:p>
    <w:p w14:paraId="037C3D8F" w14:textId="77777777" w:rsidR="00BE6295"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Pomocy Społecznej w Wejherowie</w:t>
      </w:r>
    </w:p>
    <w:p w14:paraId="50524EC5" w14:textId="0E107EE7" w:rsidR="001D1B17" w:rsidRDefault="008B73D9" w:rsidP="000374E2">
      <w:pPr>
        <w:ind w:left="4248" w:firstLine="708"/>
        <w:jc w:val="center"/>
        <w:rPr>
          <w:rFonts w:ascii="Times-Bold" w:hAnsi="Times-Bold" w:cs="Times-Bold"/>
          <w:b/>
          <w:bCs/>
          <w:sz w:val="20"/>
          <w:szCs w:val="20"/>
        </w:rPr>
      </w:pPr>
      <w:r>
        <w:rPr>
          <w:rFonts w:ascii="Times-Bold" w:hAnsi="Times-Bold" w:cs="Times-Bold"/>
          <w:b/>
          <w:bCs/>
          <w:sz w:val="20"/>
          <w:szCs w:val="20"/>
        </w:rPr>
        <w:t xml:space="preserve">mgr </w:t>
      </w:r>
      <w:r w:rsidR="004343D3">
        <w:rPr>
          <w:rFonts w:ascii="Times-Bold" w:hAnsi="Times-Bold" w:cs="Times-Bold"/>
          <w:b/>
          <w:bCs/>
          <w:sz w:val="20"/>
          <w:szCs w:val="20"/>
        </w:rPr>
        <w:t>Emilia Marzejon</w:t>
      </w:r>
    </w:p>
    <w:p w14:paraId="00A4C1C6" w14:textId="77777777" w:rsidR="00E60521" w:rsidRDefault="00E60521" w:rsidP="009B3F4F">
      <w:pPr>
        <w:rPr>
          <w:rFonts w:ascii="Times-Bold" w:hAnsi="Times-Bold" w:cs="Times-Bold"/>
          <w:b/>
          <w:bCs/>
          <w:sz w:val="20"/>
          <w:szCs w:val="20"/>
        </w:rPr>
      </w:pPr>
    </w:p>
    <w:p w14:paraId="4BAA731D" w14:textId="77777777" w:rsidR="00E60521" w:rsidRDefault="00E60521" w:rsidP="009B3F4F">
      <w:pPr>
        <w:rPr>
          <w:rFonts w:ascii="Times-Bold" w:hAnsi="Times-Bold" w:cs="Times-Bold"/>
          <w:b/>
          <w:bCs/>
          <w:sz w:val="20"/>
          <w:szCs w:val="20"/>
        </w:rPr>
      </w:pPr>
    </w:p>
    <w:p w14:paraId="0C05C38E" w14:textId="77777777" w:rsidR="00E60521" w:rsidRDefault="00E60521" w:rsidP="009B3F4F">
      <w:pPr>
        <w:rPr>
          <w:rFonts w:ascii="Times-Bold" w:hAnsi="Times-Bold" w:cs="Times-Bold"/>
          <w:b/>
          <w:bCs/>
          <w:sz w:val="20"/>
          <w:szCs w:val="20"/>
        </w:rPr>
      </w:pPr>
    </w:p>
    <w:p w14:paraId="542BDCB3" w14:textId="77777777" w:rsidR="00E60521" w:rsidRDefault="00E60521" w:rsidP="009B3F4F">
      <w:pPr>
        <w:rPr>
          <w:rFonts w:ascii="Times-Bold" w:hAnsi="Times-Bold" w:cs="Times-Bold"/>
          <w:b/>
          <w:bCs/>
          <w:sz w:val="20"/>
          <w:szCs w:val="20"/>
        </w:rPr>
      </w:pPr>
    </w:p>
    <w:p w14:paraId="716A8264" w14:textId="77777777" w:rsidR="00E60521" w:rsidRDefault="00E60521" w:rsidP="009B3F4F">
      <w:pPr>
        <w:rPr>
          <w:rFonts w:ascii="Times-Bold" w:hAnsi="Times-Bold" w:cs="Times-Bold"/>
          <w:b/>
          <w:bCs/>
          <w:sz w:val="20"/>
          <w:szCs w:val="20"/>
        </w:rPr>
      </w:pPr>
    </w:p>
    <w:p w14:paraId="1E191950" w14:textId="77777777" w:rsidR="00E60521" w:rsidRDefault="00E60521" w:rsidP="009B3F4F">
      <w:pPr>
        <w:rPr>
          <w:rFonts w:ascii="Times-Bold" w:hAnsi="Times-Bold" w:cs="Times-Bold"/>
          <w:bCs/>
          <w:sz w:val="16"/>
          <w:szCs w:val="16"/>
        </w:rPr>
      </w:pPr>
      <w:r>
        <w:rPr>
          <w:rFonts w:ascii="Times-Bold" w:hAnsi="Times-Bold" w:cs="Times-Bold"/>
          <w:bCs/>
          <w:sz w:val="16"/>
          <w:szCs w:val="16"/>
        </w:rPr>
        <w:t>Sporządziła</w:t>
      </w:r>
    </w:p>
    <w:p w14:paraId="43ECC397" w14:textId="77777777" w:rsidR="00E60521" w:rsidRPr="00E60521" w:rsidRDefault="00E60521" w:rsidP="009B3F4F">
      <w:pPr>
        <w:rPr>
          <w:rFonts w:ascii="Times-Roman" w:hAnsi="Times-Roman" w:cs="Times-Roman"/>
          <w:sz w:val="16"/>
          <w:szCs w:val="16"/>
        </w:rPr>
      </w:pPr>
      <w:r>
        <w:rPr>
          <w:rFonts w:ascii="Times-Bold" w:hAnsi="Times-Bold" w:cs="Times-Bold"/>
          <w:bCs/>
          <w:sz w:val="16"/>
          <w:szCs w:val="16"/>
        </w:rPr>
        <w:t>Katarzyna Bulczak</w:t>
      </w:r>
    </w:p>
    <w:sectPr w:rsidR="00E60521" w:rsidRPr="00E60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charset w:val="00"/>
    <w:family w:val="swiss"/>
    <w:pitch w:val="variable"/>
  </w:font>
  <w:font w:name="Times-Bold">
    <w:altName w:val="Times New Roman"/>
    <w:charset w:val="00"/>
    <w:family w:val="swiss"/>
    <w:pitch w:val="variable"/>
  </w:font>
  <w:font w:name="TimesNewRoman,Bold">
    <w:altName w:val="Times New Roman"/>
    <w:charset w:val="00"/>
    <w:family w:val="swiss"/>
    <w:pitch w:val="variable"/>
  </w:font>
  <w:font w:name="TimesNewRoman">
    <w:altName w:val="Times New Roman"/>
    <w:charset w:val="00"/>
    <w:family w:val="swiss"/>
    <w:pitch w:val="variable"/>
  </w:font>
  <w:font w:name="Times-BoldItalic">
    <w:altName w:val="Times New Roman"/>
    <w:charset w:val="00"/>
    <w:family w:val="swiss"/>
    <w:pitch w:val="variable"/>
  </w:font>
  <w:font w:name="TimesNewRoman,BoldItalic">
    <w:altName w:val="Times New Roman"/>
    <w:charset w:val="00"/>
    <w:family w:val="swiss"/>
    <w:pitch w:val="variable"/>
  </w:font>
  <w:font w:name="Times-Italic">
    <w:altName w:val="Times New Roman"/>
    <w:charset w:val="00"/>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8"/>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eastAsia="Times New Roman" w:cs="Times New Roman"/>
      </w:rPr>
    </w:lvl>
    <w:lvl w:ilvl="2">
      <w:start w:val="1"/>
      <w:numFmt w:val="lowerRoman"/>
      <w:lvlText w:val="%2.%3."/>
      <w:lvlJc w:val="lef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left"/>
      <w:pPr>
        <w:tabs>
          <w:tab w:val="num" w:pos="0"/>
        </w:tabs>
        <w:ind w:left="5376" w:hanging="180"/>
      </w:pPr>
    </w:lvl>
    <w:lvl w:ilvl="6">
      <w:start w:val="1"/>
      <w:numFmt w:val="decimal"/>
      <w:lvlText w:val="%2.%3.%4.%5.%6.%7."/>
      <w:lvlJc w:val="left"/>
      <w:pPr>
        <w:tabs>
          <w:tab w:val="num" w:pos="0"/>
        </w:tabs>
        <w:ind w:left="6096" w:hanging="360"/>
      </w:pPr>
      <w:rPr>
        <w:b w:val="0"/>
      </w:rPr>
    </w:lvl>
    <w:lvl w:ilvl="7">
      <w:start w:val="1"/>
      <w:numFmt w:val="lowerLetter"/>
      <w:lvlText w:val="%2.%3.%4.%5.%6.%7.%8."/>
      <w:lvlJc w:val="left"/>
      <w:pPr>
        <w:tabs>
          <w:tab w:val="num" w:pos="0"/>
        </w:tabs>
        <w:ind w:left="6816" w:hanging="360"/>
      </w:pPr>
    </w:lvl>
    <w:lvl w:ilvl="8">
      <w:start w:val="1"/>
      <w:numFmt w:val="lowerRoman"/>
      <w:lvlText w:val="%2.%3.%4.%5.%6.%7.%8.%9."/>
      <w:lvlJc w:val="left"/>
      <w:pPr>
        <w:tabs>
          <w:tab w:val="num" w:pos="0"/>
        </w:tabs>
        <w:ind w:left="7536" w:hanging="180"/>
      </w:pPr>
    </w:lvl>
  </w:abstractNum>
  <w:abstractNum w:abstractNumId="1" w15:restartNumberingAfterBreak="0">
    <w:nsid w:val="00000003"/>
    <w:multiLevelType w:val="multilevel"/>
    <w:tmpl w:val="00000003"/>
    <w:name w:val="WW8Num26"/>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ascii="Times New Roman" w:eastAsia="Times New Roman" w:hAnsi="Times New Roman" w:cs="Times New Roman"/>
      </w:rPr>
    </w:lvl>
    <w:lvl w:ilvl="2">
      <w:start w:val="1"/>
      <w:numFmt w:val="lowerRoman"/>
      <w:lvlText w:val="%3."/>
      <w:lvlJc w:val="lef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left"/>
      <w:pPr>
        <w:tabs>
          <w:tab w:val="num" w:pos="0"/>
        </w:tabs>
        <w:ind w:left="5376" w:hanging="180"/>
      </w:pPr>
    </w:lvl>
    <w:lvl w:ilvl="6">
      <w:start w:val="1"/>
      <w:numFmt w:val="decimal"/>
      <w:lvlText w:val="%7."/>
      <w:lvlJc w:val="left"/>
      <w:pPr>
        <w:tabs>
          <w:tab w:val="num" w:pos="0"/>
        </w:tabs>
        <w:ind w:left="6096" w:hanging="360"/>
      </w:pPr>
      <w:rPr>
        <w:b w:val="0"/>
      </w:rPr>
    </w:lvl>
    <w:lvl w:ilvl="7">
      <w:start w:val="1"/>
      <w:numFmt w:val="lowerLetter"/>
      <w:lvlText w:val="%8."/>
      <w:lvlJc w:val="left"/>
      <w:pPr>
        <w:tabs>
          <w:tab w:val="num" w:pos="0"/>
        </w:tabs>
        <w:ind w:left="6816" w:hanging="360"/>
      </w:pPr>
    </w:lvl>
    <w:lvl w:ilvl="8">
      <w:start w:val="1"/>
      <w:numFmt w:val="lowerRoman"/>
      <w:lvlText w:val="%9."/>
      <w:lvlJc w:val="left"/>
      <w:pPr>
        <w:tabs>
          <w:tab w:val="num" w:pos="0"/>
        </w:tabs>
        <w:ind w:left="7536" w:hanging="180"/>
      </w:pPr>
    </w:lvl>
  </w:abstractNum>
  <w:abstractNum w:abstractNumId="2" w15:restartNumberingAfterBreak="0">
    <w:nsid w:val="00000005"/>
    <w:multiLevelType w:val="multilevel"/>
    <w:tmpl w:val="00000005"/>
    <w:name w:val="WW8Num27"/>
    <w:lvl w:ilvl="0">
      <w:start w:val="14"/>
      <w:numFmt w:val="decimal"/>
      <w:lvlText w:val="ROZDZIAŁ %1"/>
      <w:lvlJc w:val="left"/>
      <w:pPr>
        <w:tabs>
          <w:tab w:val="num" w:pos="0"/>
        </w:tabs>
        <w:ind w:left="720" w:hanging="360"/>
      </w:pPr>
      <w:rPr>
        <w:rFonts w:cs="Times New Roman"/>
        <w:b/>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6"/>
    <w:multiLevelType w:val="multilevel"/>
    <w:tmpl w:val="00000006"/>
    <w:name w:val="WW8Num4"/>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 w15:restartNumberingAfterBreak="0">
    <w:nsid w:val="00000007"/>
    <w:multiLevelType w:val="multilevel"/>
    <w:tmpl w:val="00000007"/>
    <w:name w:val="WW8Num21"/>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5" w15:restartNumberingAfterBreak="0">
    <w:nsid w:val="00000008"/>
    <w:multiLevelType w:val="multilevel"/>
    <w:tmpl w:val="00000008"/>
    <w:name w:val="WW8Num25"/>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6" w15:restartNumberingAfterBreak="0">
    <w:nsid w:val="0000000C"/>
    <w:multiLevelType w:val="singleLevel"/>
    <w:tmpl w:val="0000000C"/>
    <w:name w:val="WW8Num39"/>
    <w:lvl w:ilvl="0">
      <w:start w:val="1"/>
      <w:numFmt w:val="decimal"/>
      <w:lvlText w:val="%1."/>
      <w:lvlJc w:val="left"/>
      <w:pPr>
        <w:tabs>
          <w:tab w:val="num" w:pos="720"/>
        </w:tabs>
        <w:ind w:left="720" w:hanging="360"/>
      </w:pPr>
    </w:lvl>
  </w:abstractNum>
  <w:abstractNum w:abstractNumId="7" w15:restartNumberingAfterBreak="0">
    <w:nsid w:val="09535F73"/>
    <w:multiLevelType w:val="multilevel"/>
    <w:tmpl w:val="308CC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D5ED5"/>
    <w:multiLevelType w:val="multilevel"/>
    <w:tmpl w:val="BBF2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5F1F40"/>
    <w:multiLevelType w:val="multilevel"/>
    <w:tmpl w:val="3B161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1E1FC3"/>
    <w:multiLevelType w:val="multilevel"/>
    <w:tmpl w:val="6FCC5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4B69FB"/>
    <w:multiLevelType w:val="multilevel"/>
    <w:tmpl w:val="FB9C40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14162EB"/>
    <w:multiLevelType w:val="multilevel"/>
    <w:tmpl w:val="35F0A5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EC7D12"/>
    <w:multiLevelType w:val="multilevel"/>
    <w:tmpl w:val="EC1C71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506ADB"/>
    <w:multiLevelType w:val="multilevel"/>
    <w:tmpl w:val="3850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B87AB6"/>
    <w:multiLevelType w:val="multilevel"/>
    <w:tmpl w:val="D4A8D7B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09465F"/>
    <w:multiLevelType w:val="hybridMultilevel"/>
    <w:tmpl w:val="F3EEBCA4"/>
    <w:lvl w:ilvl="0" w:tplc="0AEA0F78">
      <w:start w:val="1"/>
      <w:numFmt w:val="decimal"/>
      <w:lvlText w:val="%1."/>
      <w:lvlJc w:val="left"/>
      <w:pPr>
        <w:ind w:left="720" w:hanging="360"/>
      </w:pPr>
      <w:rPr>
        <w:rFonts w:hint="default"/>
        <w:b w:val="0"/>
      </w:rPr>
    </w:lvl>
    <w:lvl w:ilvl="1" w:tplc="43BE4922">
      <w:start w:val="1"/>
      <w:numFmt w:val="lowerLetter"/>
      <w:lvlText w:val="%2)"/>
      <w:lvlJc w:val="left"/>
      <w:pPr>
        <w:ind w:left="1440" w:hanging="360"/>
      </w:pPr>
      <w:rPr>
        <w:rFonts w:hint="default"/>
      </w:rPr>
    </w:lvl>
    <w:lvl w:ilvl="2" w:tplc="0415000F">
      <w:start w:val="1"/>
      <w:numFmt w:val="decimal"/>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C325A"/>
    <w:multiLevelType w:val="multilevel"/>
    <w:tmpl w:val="ECD0917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C51F79"/>
    <w:multiLevelType w:val="multilevel"/>
    <w:tmpl w:val="431E5B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EE7F07"/>
    <w:multiLevelType w:val="multilevel"/>
    <w:tmpl w:val="F6BAE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2567E6"/>
    <w:multiLevelType w:val="multilevel"/>
    <w:tmpl w:val="532640AC"/>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463C93"/>
    <w:multiLevelType w:val="multilevel"/>
    <w:tmpl w:val="2F448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E342D4"/>
    <w:multiLevelType w:val="multilevel"/>
    <w:tmpl w:val="E710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2413C2"/>
    <w:multiLevelType w:val="multilevel"/>
    <w:tmpl w:val="65F62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731498"/>
    <w:multiLevelType w:val="multilevel"/>
    <w:tmpl w:val="61E2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84535D"/>
    <w:multiLevelType w:val="multilevel"/>
    <w:tmpl w:val="C3E4B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EE052E"/>
    <w:multiLevelType w:val="multilevel"/>
    <w:tmpl w:val="D42EA1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D2B2998"/>
    <w:multiLevelType w:val="multilevel"/>
    <w:tmpl w:val="B7E44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E213BA"/>
    <w:multiLevelType w:val="multilevel"/>
    <w:tmpl w:val="DE2CDF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E68383F"/>
    <w:multiLevelType w:val="hybridMultilevel"/>
    <w:tmpl w:val="9E9099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657379">
    <w:abstractNumId w:val="27"/>
    <w:lvlOverride w:ilvl="0">
      <w:startOverride w:val="1"/>
    </w:lvlOverride>
  </w:num>
  <w:num w:numId="2" w16cid:durableId="2080394692">
    <w:abstractNumId w:val="15"/>
  </w:num>
  <w:num w:numId="3" w16cid:durableId="1966542933">
    <w:abstractNumId w:val="20"/>
  </w:num>
  <w:num w:numId="4" w16cid:durableId="860434599">
    <w:abstractNumId w:val="9"/>
    <w:lvlOverride w:ilvl="0">
      <w:startOverride w:val="1"/>
    </w:lvlOverride>
  </w:num>
  <w:num w:numId="5" w16cid:durableId="1298415390">
    <w:abstractNumId w:val="29"/>
  </w:num>
  <w:num w:numId="6" w16cid:durableId="1899513480">
    <w:abstractNumId w:val="16"/>
  </w:num>
  <w:num w:numId="7" w16cid:durableId="498159696">
    <w:abstractNumId w:val="8"/>
  </w:num>
  <w:num w:numId="8" w16cid:durableId="1182671485">
    <w:abstractNumId w:val="17"/>
  </w:num>
  <w:num w:numId="9" w16cid:durableId="515190535">
    <w:abstractNumId w:val="19"/>
  </w:num>
  <w:num w:numId="10" w16cid:durableId="2130583098">
    <w:abstractNumId w:val="28"/>
  </w:num>
  <w:num w:numId="11" w16cid:durableId="1907717027">
    <w:abstractNumId w:val="12"/>
  </w:num>
  <w:num w:numId="12" w16cid:durableId="843327833">
    <w:abstractNumId w:val="11"/>
  </w:num>
  <w:num w:numId="13" w16cid:durableId="474494314">
    <w:abstractNumId w:val="23"/>
  </w:num>
  <w:num w:numId="14" w16cid:durableId="848567541">
    <w:abstractNumId w:val="26"/>
  </w:num>
  <w:num w:numId="15" w16cid:durableId="708143547">
    <w:abstractNumId w:val="13"/>
    <w:lvlOverride w:ilvl="0">
      <w:startOverride w:val="1"/>
    </w:lvlOverride>
  </w:num>
  <w:num w:numId="16" w16cid:durableId="873545896">
    <w:abstractNumId w:val="14"/>
  </w:num>
  <w:num w:numId="17" w16cid:durableId="382825681">
    <w:abstractNumId w:val="22"/>
  </w:num>
  <w:num w:numId="18" w16cid:durableId="274677751">
    <w:abstractNumId w:val="24"/>
  </w:num>
  <w:num w:numId="19" w16cid:durableId="996226584">
    <w:abstractNumId w:val="25"/>
    <w:lvlOverride w:ilvl="0">
      <w:startOverride w:val="1"/>
    </w:lvlOverride>
  </w:num>
  <w:num w:numId="20" w16cid:durableId="109856578">
    <w:abstractNumId w:val="18"/>
  </w:num>
  <w:num w:numId="21" w16cid:durableId="1353334219">
    <w:abstractNumId w:val="21"/>
  </w:num>
  <w:num w:numId="22" w16cid:durableId="1970668000">
    <w:abstractNumId w:val="7"/>
    <w:lvlOverride w:ilvl="0">
      <w:startOverride w:val="1"/>
    </w:lvlOverride>
  </w:num>
  <w:num w:numId="23" w16cid:durableId="274365553">
    <w:abstractNumId w:val="10"/>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6295"/>
    <w:rsid w:val="000374E2"/>
    <w:rsid w:val="0005746C"/>
    <w:rsid w:val="00060D50"/>
    <w:rsid w:val="00093FAB"/>
    <w:rsid w:val="000C42E1"/>
    <w:rsid w:val="0014138E"/>
    <w:rsid w:val="00147AA1"/>
    <w:rsid w:val="001513B2"/>
    <w:rsid w:val="001B6D1F"/>
    <w:rsid w:val="001C5230"/>
    <w:rsid w:val="001C5345"/>
    <w:rsid w:val="001D1B17"/>
    <w:rsid w:val="001D3175"/>
    <w:rsid w:val="001D432A"/>
    <w:rsid w:val="001F79ED"/>
    <w:rsid w:val="00200A2B"/>
    <w:rsid w:val="00261607"/>
    <w:rsid w:val="00264B42"/>
    <w:rsid w:val="00265665"/>
    <w:rsid w:val="00273D06"/>
    <w:rsid w:val="00290DAF"/>
    <w:rsid w:val="002A0BF8"/>
    <w:rsid w:val="002A6BAF"/>
    <w:rsid w:val="002C39F1"/>
    <w:rsid w:val="002E12C9"/>
    <w:rsid w:val="002E2CCE"/>
    <w:rsid w:val="00311DC1"/>
    <w:rsid w:val="0035372A"/>
    <w:rsid w:val="00361822"/>
    <w:rsid w:val="0038725B"/>
    <w:rsid w:val="003D24FD"/>
    <w:rsid w:val="003E2DF9"/>
    <w:rsid w:val="00417FF8"/>
    <w:rsid w:val="004207FB"/>
    <w:rsid w:val="004343D3"/>
    <w:rsid w:val="00477CE9"/>
    <w:rsid w:val="004925B0"/>
    <w:rsid w:val="00497C89"/>
    <w:rsid w:val="004A55D8"/>
    <w:rsid w:val="004D3756"/>
    <w:rsid w:val="004D5BB5"/>
    <w:rsid w:val="004E5586"/>
    <w:rsid w:val="00522F5E"/>
    <w:rsid w:val="00553441"/>
    <w:rsid w:val="005822E6"/>
    <w:rsid w:val="005A3373"/>
    <w:rsid w:val="005A7079"/>
    <w:rsid w:val="005F0221"/>
    <w:rsid w:val="006356BE"/>
    <w:rsid w:val="00660A40"/>
    <w:rsid w:val="00675A6B"/>
    <w:rsid w:val="006C1502"/>
    <w:rsid w:val="006C3850"/>
    <w:rsid w:val="006F02C5"/>
    <w:rsid w:val="0070168F"/>
    <w:rsid w:val="00702895"/>
    <w:rsid w:val="00704CD5"/>
    <w:rsid w:val="00706E8D"/>
    <w:rsid w:val="007115C4"/>
    <w:rsid w:val="00745726"/>
    <w:rsid w:val="007701CC"/>
    <w:rsid w:val="00784FAD"/>
    <w:rsid w:val="007B0D41"/>
    <w:rsid w:val="007E5CBA"/>
    <w:rsid w:val="0080089E"/>
    <w:rsid w:val="00871A86"/>
    <w:rsid w:val="00886295"/>
    <w:rsid w:val="00894758"/>
    <w:rsid w:val="008A116A"/>
    <w:rsid w:val="008A2BCF"/>
    <w:rsid w:val="008B73D9"/>
    <w:rsid w:val="008D3439"/>
    <w:rsid w:val="008E06FB"/>
    <w:rsid w:val="00903306"/>
    <w:rsid w:val="00922309"/>
    <w:rsid w:val="00962D12"/>
    <w:rsid w:val="00967C38"/>
    <w:rsid w:val="009733AB"/>
    <w:rsid w:val="00980D20"/>
    <w:rsid w:val="00996554"/>
    <w:rsid w:val="00997B8D"/>
    <w:rsid w:val="009A1C81"/>
    <w:rsid w:val="009A3A65"/>
    <w:rsid w:val="009A7041"/>
    <w:rsid w:val="009B3F4F"/>
    <w:rsid w:val="009B49BA"/>
    <w:rsid w:val="009D1E66"/>
    <w:rsid w:val="00A14D30"/>
    <w:rsid w:val="00A6572D"/>
    <w:rsid w:val="00A812A5"/>
    <w:rsid w:val="00A8232A"/>
    <w:rsid w:val="00A935BB"/>
    <w:rsid w:val="00AB0642"/>
    <w:rsid w:val="00AB49C6"/>
    <w:rsid w:val="00AD6E39"/>
    <w:rsid w:val="00AE5509"/>
    <w:rsid w:val="00AF6262"/>
    <w:rsid w:val="00B07FA0"/>
    <w:rsid w:val="00B100FA"/>
    <w:rsid w:val="00B207C7"/>
    <w:rsid w:val="00B813BD"/>
    <w:rsid w:val="00BB0839"/>
    <w:rsid w:val="00BB1234"/>
    <w:rsid w:val="00BC54F5"/>
    <w:rsid w:val="00BE3BFF"/>
    <w:rsid w:val="00BE6295"/>
    <w:rsid w:val="00BF5E7A"/>
    <w:rsid w:val="00C21ABE"/>
    <w:rsid w:val="00CA60AD"/>
    <w:rsid w:val="00CE6494"/>
    <w:rsid w:val="00D21488"/>
    <w:rsid w:val="00D278F5"/>
    <w:rsid w:val="00D35BF3"/>
    <w:rsid w:val="00D62932"/>
    <w:rsid w:val="00D74BB4"/>
    <w:rsid w:val="00D76723"/>
    <w:rsid w:val="00DB3622"/>
    <w:rsid w:val="00DF094E"/>
    <w:rsid w:val="00E07114"/>
    <w:rsid w:val="00E113FD"/>
    <w:rsid w:val="00E139B0"/>
    <w:rsid w:val="00E15C70"/>
    <w:rsid w:val="00E27493"/>
    <w:rsid w:val="00E60521"/>
    <w:rsid w:val="00E71A16"/>
    <w:rsid w:val="00E744D0"/>
    <w:rsid w:val="00EB101C"/>
    <w:rsid w:val="00F03D4C"/>
    <w:rsid w:val="00F31D0C"/>
    <w:rsid w:val="00F32C3E"/>
    <w:rsid w:val="00F61CF8"/>
    <w:rsid w:val="00F63487"/>
    <w:rsid w:val="00F80DDB"/>
    <w:rsid w:val="00F84B5F"/>
    <w:rsid w:val="00F96A2E"/>
    <w:rsid w:val="00FB4735"/>
    <w:rsid w:val="00FD7C91"/>
    <w:rsid w:val="00FE7499"/>
    <w:rsid w:val="00FF02B2"/>
    <w:rsid w:val="00FF7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1C711"/>
  <w15:docId w15:val="{183EACF9-4DD5-4D1F-AA8C-D4DF0E55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62932"/>
    <w:pPr>
      <w:keepNext/>
      <w:keepLines/>
      <w:widowControl w:val="0"/>
      <w:suppressAutoHyphens/>
      <w:autoSpaceDN w:val="0"/>
      <w:spacing w:before="480" w:after="0" w:line="240" w:lineRule="auto"/>
      <w:textAlignment w:val="baseline"/>
      <w:outlineLvl w:val="0"/>
    </w:pPr>
    <w:rPr>
      <w:rFonts w:asciiTheme="majorHAnsi" w:eastAsiaTheme="majorEastAsia" w:hAnsiTheme="majorHAnsi" w:cs="Mangal"/>
      <w:b/>
      <w:bCs/>
      <w:color w:val="2E74B5" w:themeColor="accent1" w:themeShade="BF"/>
      <w:kern w:val="3"/>
      <w:sz w:val="28"/>
      <w:szCs w:val="25"/>
      <w:lang w:eastAsia="zh-CN" w:bidi="hi-IN"/>
    </w:rPr>
  </w:style>
  <w:style w:type="paragraph" w:styleId="Nagwek2">
    <w:name w:val="heading 2"/>
    <w:basedOn w:val="Normalny"/>
    <w:next w:val="Normalny"/>
    <w:link w:val="Nagwek2Znak"/>
    <w:uiPriority w:val="9"/>
    <w:unhideWhenUsed/>
    <w:qFormat/>
    <w:rsid w:val="00A14D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uiPriority w:val="9"/>
    <w:semiHidden/>
    <w:unhideWhenUsed/>
    <w:qFormat/>
    <w:rsid w:val="00D62932"/>
    <w:pPr>
      <w:keepNext/>
      <w:keepLines/>
      <w:widowControl w:val="0"/>
      <w:suppressAutoHyphens/>
      <w:autoSpaceDN w:val="0"/>
      <w:spacing w:before="200" w:after="0" w:line="240" w:lineRule="auto"/>
      <w:textAlignment w:val="baseline"/>
      <w:outlineLvl w:val="6"/>
    </w:pPr>
    <w:rPr>
      <w:rFonts w:asciiTheme="majorHAnsi" w:eastAsiaTheme="majorEastAsia" w:hAnsiTheme="majorHAnsi" w:cs="Mangal"/>
      <w:i/>
      <w:iCs/>
      <w:color w:val="404040" w:themeColor="text1" w:themeTint="BF"/>
      <w:kern w:val="3"/>
      <w:sz w:val="24"/>
      <w:szCs w:val="21"/>
      <w:lang w:eastAsia="zh-CN" w:bidi="hi-IN"/>
    </w:rPr>
  </w:style>
  <w:style w:type="paragraph" w:styleId="Nagwek9">
    <w:name w:val="heading 9"/>
    <w:basedOn w:val="Normalny"/>
    <w:next w:val="Normalny"/>
    <w:link w:val="Nagwek9Znak"/>
    <w:uiPriority w:val="9"/>
    <w:semiHidden/>
    <w:unhideWhenUsed/>
    <w:qFormat/>
    <w:rsid w:val="00D6293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C42E1"/>
    <w:pPr>
      <w:ind w:left="720"/>
      <w:contextualSpacing/>
    </w:pPr>
  </w:style>
  <w:style w:type="character" w:styleId="Tekstzastpczy">
    <w:name w:val="Placeholder Text"/>
    <w:basedOn w:val="Domylnaczcionkaakapitu"/>
    <w:uiPriority w:val="99"/>
    <w:semiHidden/>
    <w:rsid w:val="00D74BB4"/>
    <w:rPr>
      <w:color w:val="808080"/>
    </w:rPr>
  </w:style>
  <w:style w:type="paragraph" w:styleId="Tekstdymka">
    <w:name w:val="Balloon Text"/>
    <w:basedOn w:val="Normalny"/>
    <w:link w:val="TekstdymkaZnak"/>
    <w:uiPriority w:val="99"/>
    <w:semiHidden/>
    <w:unhideWhenUsed/>
    <w:rsid w:val="00A14D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D30"/>
    <w:rPr>
      <w:rFonts w:ascii="Segoe UI" w:hAnsi="Segoe UI" w:cs="Segoe UI"/>
      <w:sz w:val="18"/>
      <w:szCs w:val="18"/>
    </w:rPr>
  </w:style>
  <w:style w:type="character" w:customStyle="1" w:styleId="Nagwek2Znak">
    <w:name w:val="Nagłówek 2 Znak"/>
    <w:basedOn w:val="Domylnaczcionkaakapitu"/>
    <w:link w:val="Nagwek2"/>
    <w:uiPriority w:val="9"/>
    <w:rsid w:val="00A14D30"/>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semiHidden/>
    <w:unhideWhenUsed/>
    <w:rsid w:val="00AE5509"/>
    <w:rPr>
      <w:color w:val="FF0000"/>
      <w:u w:val="single"/>
    </w:rPr>
  </w:style>
  <w:style w:type="character" w:customStyle="1" w:styleId="Nagwek1Znak">
    <w:name w:val="Nagłówek 1 Znak"/>
    <w:basedOn w:val="Domylnaczcionkaakapitu"/>
    <w:link w:val="Nagwek1"/>
    <w:uiPriority w:val="9"/>
    <w:rsid w:val="00D62932"/>
    <w:rPr>
      <w:rFonts w:asciiTheme="majorHAnsi" w:eastAsiaTheme="majorEastAsia" w:hAnsiTheme="majorHAnsi" w:cs="Mangal"/>
      <w:b/>
      <w:bCs/>
      <w:color w:val="2E74B5" w:themeColor="accent1" w:themeShade="BF"/>
      <w:kern w:val="3"/>
      <w:sz w:val="28"/>
      <w:szCs w:val="25"/>
      <w:lang w:eastAsia="zh-CN" w:bidi="hi-IN"/>
    </w:rPr>
  </w:style>
  <w:style w:type="character" w:customStyle="1" w:styleId="Nagwek7Znak">
    <w:name w:val="Nagłówek 7 Znak"/>
    <w:basedOn w:val="Domylnaczcionkaakapitu"/>
    <w:link w:val="Nagwek7"/>
    <w:uiPriority w:val="9"/>
    <w:semiHidden/>
    <w:rsid w:val="00D62932"/>
    <w:rPr>
      <w:rFonts w:asciiTheme="majorHAnsi" w:eastAsiaTheme="majorEastAsia" w:hAnsiTheme="majorHAnsi" w:cs="Mangal"/>
      <w:i/>
      <w:iCs/>
      <w:color w:val="404040" w:themeColor="text1" w:themeTint="BF"/>
      <w:kern w:val="3"/>
      <w:sz w:val="24"/>
      <w:szCs w:val="21"/>
      <w:lang w:eastAsia="zh-CN" w:bidi="hi-IN"/>
    </w:rPr>
  </w:style>
  <w:style w:type="paragraph" w:styleId="Tekstpodstawowy">
    <w:name w:val="Body Text"/>
    <w:basedOn w:val="Normalny"/>
    <w:link w:val="TekstpodstawowyZnak"/>
    <w:rsid w:val="00D62932"/>
    <w:pPr>
      <w:spacing w:after="0" w:line="240" w:lineRule="auto"/>
      <w:jc w:val="center"/>
    </w:pPr>
    <w:rPr>
      <w:rFonts w:ascii="Times New Roman" w:eastAsia="Times New Roman" w:hAnsi="Times New Roman" w:cs="Times New Roman"/>
      <w:b/>
      <w:sz w:val="40"/>
      <w:szCs w:val="20"/>
      <w:lang w:eastAsia="pl-PL"/>
    </w:rPr>
  </w:style>
  <w:style w:type="character" w:customStyle="1" w:styleId="TekstpodstawowyZnak">
    <w:name w:val="Tekst podstawowy Znak"/>
    <w:basedOn w:val="Domylnaczcionkaakapitu"/>
    <w:link w:val="Tekstpodstawowy"/>
    <w:rsid w:val="00D62932"/>
    <w:rPr>
      <w:rFonts w:ascii="Times New Roman" w:eastAsia="Times New Roman" w:hAnsi="Times New Roman" w:cs="Times New Roman"/>
      <w:b/>
      <w:sz w:val="40"/>
      <w:szCs w:val="20"/>
      <w:lang w:eastAsia="pl-PL"/>
    </w:rPr>
  </w:style>
  <w:style w:type="character" w:customStyle="1" w:styleId="Nagwek9Znak">
    <w:name w:val="Nagłówek 9 Znak"/>
    <w:basedOn w:val="Domylnaczcionkaakapitu"/>
    <w:link w:val="Nagwek9"/>
    <w:uiPriority w:val="9"/>
    <w:semiHidden/>
    <w:rsid w:val="00D62932"/>
    <w:rPr>
      <w:rFonts w:asciiTheme="majorHAnsi" w:eastAsiaTheme="majorEastAsia" w:hAnsiTheme="majorHAnsi" w:cstheme="majorBidi"/>
      <w:i/>
      <w:iCs/>
      <w:color w:val="272727" w:themeColor="text1" w:themeTint="D8"/>
      <w:sz w:val="21"/>
      <w:szCs w:val="21"/>
    </w:rPr>
  </w:style>
  <w:style w:type="paragraph" w:customStyle="1" w:styleId="Tekstpodstawowy23">
    <w:name w:val="Tekst podstawowy 23"/>
    <w:basedOn w:val="Normalny"/>
    <w:rsid w:val="009B3F4F"/>
    <w:pPr>
      <w:suppressAutoHyphens/>
      <w:spacing w:after="120" w:line="480" w:lineRule="auto"/>
    </w:pPr>
    <w:rPr>
      <w:rFonts w:ascii="Times New Roman" w:eastAsia="SimSun" w:hAnsi="Times New Roma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426">
      <w:bodyDiv w:val="1"/>
      <w:marLeft w:val="0"/>
      <w:marRight w:val="0"/>
      <w:marTop w:val="0"/>
      <w:marBottom w:val="0"/>
      <w:divBdr>
        <w:top w:val="none" w:sz="0" w:space="0" w:color="auto"/>
        <w:left w:val="none" w:sz="0" w:space="0" w:color="auto"/>
        <w:bottom w:val="none" w:sz="0" w:space="0" w:color="auto"/>
        <w:right w:val="none" w:sz="0" w:space="0" w:color="auto"/>
      </w:divBdr>
    </w:div>
    <w:div w:id="146091114">
      <w:bodyDiv w:val="1"/>
      <w:marLeft w:val="0"/>
      <w:marRight w:val="0"/>
      <w:marTop w:val="0"/>
      <w:marBottom w:val="0"/>
      <w:divBdr>
        <w:top w:val="none" w:sz="0" w:space="0" w:color="auto"/>
        <w:left w:val="none" w:sz="0" w:space="0" w:color="auto"/>
        <w:bottom w:val="none" w:sz="0" w:space="0" w:color="auto"/>
        <w:right w:val="none" w:sz="0" w:space="0" w:color="auto"/>
      </w:divBdr>
    </w:div>
    <w:div w:id="174661360">
      <w:bodyDiv w:val="1"/>
      <w:marLeft w:val="0"/>
      <w:marRight w:val="0"/>
      <w:marTop w:val="0"/>
      <w:marBottom w:val="0"/>
      <w:divBdr>
        <w:top w:val="none" w:sz="0" w:space="0" w:color="auto"/>
        <w:left w:val="none" w:sz="0" w:space="0" w:color="auto"/>
        <w:bottom w:val="none" w:sz="0" w:space="0" w:color="auto"/>
        <w:right w:val="none" w:sz="0" w:space="0" w:color="auto"/>
      </w:divBdr>
    </w:div>
    <w:div w:id="326400753">
      <w:bodyDiv w:val="1"/>
      <w:marLeft w:val="0"/>
      <w:marRight w:val="0"/>
      <w:marTop w:val="0"/>
      <w:marBottom w:val="0"/>
      <w:divBdr>
        <w:top w:val="none" w:sz="0" w:space="0" w:color="auto"/>
        <w:left w:val="none" w:sz="0" w:space="0" w:color="auto"/>
        <w:bottom w:val="none" w:sz="0" w:space="0" w:color="auto"/>
        <w:right w:val="none" w:sz="0" w:space="0" w:color="auto"/>
      </w:divBdr>
    </w:div>
    <w:div w:id="416169884">
      <w:bodyDiv w:val="1"/>
      <w:marLeft w:val="0"/>
      <w:marRight w:val="0"/>
      <w:marTop w:val="0"/>
      <w:marBottom w:val="0"/>
      <w:divBdr>
        <w:top w:val="none" w:sz="0" w:space="0" w:color="auto"/>
        <w:left w:val="none" w:sz="0" w:space="0" w:color="auto"/>
        <w:bottom w:val="none" w:sz="0" w:space="0" w:color="auto"/>
        <w:right w:val="none" w:sz="0" w:space="0" w:color="auto"/>
      </w:divBdr>
    </w:div>
    <w:div w:id="451099790">
      <w:bodyDiv w:val="1"/>
      <w:marLeft w:val="0"/>
      <w:marRight w:val="0"/>
      <w:marTop w:val="0"/>
      <w:marBottom w:val="0"/>
      <w:divBdr>
        <w:top w:val="none" w:sz="0" w:space="0" w:color="auto"/>
        <w:left w:val="none" w:sz="0" w:space="0" w:color="auto"/>
        <w:bottom w:val="none" w:sz="0" w:space="0" w:color="auto"/>
        <w:right w:val="none" w:sz="0" w:space="0" w:color="auto"/>
      </w:divBdr>
      <w:divsChild>
        <w:div w:id="1572351510">
          <w:marLeft w:val="0"/>
          <w:marRight w:val="0"/>
          <w:marTop w:val="0"/>
          <w:marBottom w:val="0"/>
          <w:divBdr>
            <w:top w:val="none" w:sz="0" w:space="0" w:color="auto"/>
            <w:left w:val="none" w:sz="0" w:space="0" w:color="auto"/>
            <w:bottom w:val="none" w:sz="0" w:space="0" w:color="auto"/>
            <w:right w:val="none" w:sz="0" w:space="0" w:color="auto"/>
          </w:divBdr>
        </w:div>
      </w:divsChild>
    </w:div>
    <w:div w:id="476072774">
      <w:bodyDiv w:val="1"/>
      <w:marLeft w:val="0"/>
      <w:marRight w:val="0"/>
      <w:marTop w:val="0"/>
      <w:marBottom w:val="0"/>
      <w:divBdr>
        <w:top w:val="none" w:sz="0" w:space="0" w:color="auto"/>
        <w:left w:val="none" w:sz="0" w:space="0" w:color="auto"/>
        <w:bottom w:val="none" w:sz="0" w:space="0" w:color="auto"/>
        <w:right w:val="none" w:sz="0" w:space="0" w:color="auto"/>
      </w:divBdr>
    </w:div>
    <w:div w:id="624385618">
      <w:bodyDiv w:val="1"/>
      <w:marLeft w:val="0"/>
      <w:marRight w:val="0"/>
      <w:marTop w:val="0"/>
      <w:marBottom w:val="0"/>
      <w:divBdr>
        <w:top w:val="none" w:sz="0" w:space="0" w:color="auto"/>
        <w:left w:val="none" w:sz="0" w:space="0" w:color="auto"/>
        <w:bottom w:val="none" w:sz="0" w:space="0" w:color="auto"/>
        <w:right w:val="none" w:sz="0" w:space="0" w:color="auto"/>
      </w:divBdr>
    </w:div>
    <w:div w:id="659191417">
      <w:bodyDiv w:val="1"/>
      <w:marLeft w:val="0"/>
      <w:marRight w:val="0"/>
      <w:marTop w:val="0"/>
      <w:marBottom w:val="0"/>
      <w:divBdr>
        <w:top w:val="none" w:sz="0" w:space="0" w:color="auto"/>
        <w:left w:val="none" w:sz="0" w:space="0" w:color="auto"/>
        <w:bottom w:val="none" w:sz="0" w:space="0" w:color="auto"/>
        <w:right w:val="none" w:sz="0" w:space="0" w:color="auto"/>
      </w:divBdr>
    </w:div>
    <w:div w:id="710962962">
      <w:bodyDiv w:val="1"/>
      <w:marLeft w:val="0"/>
      <w:marRight w:val="0"/>
      <w:marTop w:val="0"/>
      <w:marBottom w:val="0"/>
      <w:divBdr>
        <w:top w:val="none" w:sz="0" w:space="0" w:color="auto"/>
        <w:left w:val="none" w:sz="0" w:space="0" w:color="auto"/>
        <w:bottom w:val="none" w:sz="0" w:space="0" w:color="auto"/>
        <w:right w:val="none" w:sz="0" w:space="0" w:color="auto"/>
      </w:divBdr>
    </w:div>
    <w:div w:id="1118137890">
      <w:bodyDiv w:val="1"/>
      <w:marLeft w:val="0"/>
      <w:marRight w:val="0"/>
      <w:marTop w:val="0"/>
      <w:marBottom w:val="0"/>
      <w:divBdr>
        <w:top w:val="none" w:sz="0" w:space="0" w:color="auto"/>
        <w:left w:val="none" w:sz="0" w:space="0" w:color="auto"/>
        <w:bottom w:val="none" w:sz="0" w:space="0" w:color="auto"/>
        <w:right w:val="none" w:sz="0" w:space="0" w:color="auto"/>
      </w:divBdr>
    </w:div>
    <w:div w:id="1122772795">
      <w:bodyDiv w:val="1"/>
      <w:marLeft w:val="0"/>
      <w:marRight w:val="0"/>
      <w:marTop w:val="0"/>
      <w:marBottom w:val="0"/>
      <w:divBdr>
        <w:top w:val="none" w:sz="0" w:space="0" w:color="auto"/>
        <w:left w:val="none" w:sz="0" w:space="0" w:color="auto"/>
        <w:bottom w:val="none" w:sz="0" w:space="0" w:color="auto"/>
        <w:right w:val="none" w:sz="0" w:space="0" w:color="auto"/>
      </w:divBdr>
    </w:div>
    <w:div w:id="1158690793">
      <w:bodyDiv w:val="1"/>
      <w:marLeft w:val="0"/>
      <w:marRight w:val="0"/>
      <w:marTop w:val="0"/>
      <w:marBottom w:val="0"/>
      <w:divBdr>
        <w:top w:val="none" w:sz="0" w:space="0" w:color="auto"/>
        <w:left w:val="none" w:sz="0" w:space="0" w:color="auto"/>
        <w:bottom w:val="none" w:sz="0" w:space="0" w:color="auto"/>
        <w:right w:val="none" w:sz="0" w:space="0" w:color="auto"/>
      </w:divBdr>
    </w:div>
    <w:div w:id="1218053165">
      <w:bodyDiv w:val="1"/>
      <w:marLeft w:val="0"/>
      <w:marRight w:val="0"/>
      <w:marTop w:val="0"/>
      <w:marBottom w:val="0"/>
      <w:divBdr>
        <w:top w:val="none" w:sz="0" w:space="0" w:color="auto"/>
        <w:left w:val="none" w:sz="0" w:space="0" w:color="auto"/>
        <w:bottom w:val="none" w:sz="0" w:space="0" w:color="auto"/>
        <w:right w:val="none" w:sz="0" w:space="0" w:color="auto"/>
      </w:divBdr>
    </w:div>
    <w:div w:id="1232302702">
      <w:bodyDiv w:val="1"/>
      <w:marLeft w:val="0"/>
      <w:marRight w:val="0"/>
      <w:marTop w:val="0"/>
      <w:marBottom w:val="0"/>
      <w:divBdr>
        <w:top w:val="none" w:sz="0" w:space="0" w:color="auto"/>
        <w:left w:val="none" w:sz="0" w:space="0" w:color="auto"/>
        <w:bottom w:val="none" w:sz="0" w:space="0" w:color="auto"/>
        <w:right w:val="none" w:sz="0" w:space="0" w:color="auto"/>
      </w:divBdr>
    </w:div>
    <w:div w:id="1588076969">
      <w:bodyDiv w:val="1"/>
      <w:marLeft w:val="0"/>
      <w:marRight w:val="0"/>
      <w:marTop w:val="0"/>
      <w:marBottom w:val="0"/>
      <w:divBdr>
        <w:top w:val="none" w:sz="0" w:space="0" w:color="auto"/>
        <w:left w:val="none" w:sz="0" w:space="0" w:color="auto"/>
        <w:bottom w:val="none" w:sz="0" w:space="0" w:color="auto"/>
        <w:right w:val="none" w:sz="0" w:space="0" w:color="auto"/>
      </w:divBdr>
    </w:div>
    <w:div w:id="1635332529">
      <w:bodyDiv w:val="1"/>
      <w:marLeft w:val="0"/>
      <w:marRight w:val="0"/>
      <w:marTop w:val="0"/>
      <w:marBottom w:val="0"/>
      <w:divBdr>
        <w:top w:val="none" w:sz="0" w:space="0" w:color="auto"/>
        <w:left w:val="none" w:sz="0" w:space="0" w:color="auto"/>
        <w:bottom w:val="none" w:sz="0" w:space="0" w:color="auto"/>
        <w:right w:val="none" w:sz="0" w:space="0" w:color="auto"/>
      </w:divBdr>
    </w:div>
    <w:div w:id="1789157095">
      <w:bodyDiv w:val="1"/>
      <w:marLeft w:val="0"/>
      <w:marRight w:val="0"/>
      <w:marTop w:val="0"/>
      <w:marBottom w:val="0"/>
      <w:divBdr>
        <w:top w:val="none" w:sz="0" w:space="0" w:color="auto"/>
        <w:left w:val="none" w:sz="0" w:space="0" w:color="auto"/>
        <w:bottom w:val="none" w:sz="0" w:space="0" w:color="auto"/>
        <w:right w:val="none" w:sz="0" w:space="0" w:color="auto"/>
      </w:divBdr>
    </w:div>
    <w:div w:id="1789279060">
      <w:bodyDiv w:val="1"/>
      <w:marLeft w:val="0"/>
      <w:marRight w:val="0"/>
      <w:marTop w:val="0"/>
      <w:marBottom w:val="0"/>
      <w:divBdr>
        <w:top w:val="none" w:sz="0" w:space="0" w:color="auto"/>
        <w:left w:val="none" w:sz="0" w:space="0" w:color="auto"/>
        <w:bottom w:val="none" w:sz="0" w:space="0" w:color="auto"/>
        <w:right w:val="none" w:sz="0" w:space="0" w:color="auto"/>
      </w:divBdr>
    </w:div>
    <w:div w:id="1886672427">
      <w:bodyDiv w:val="1"/>
      <w:marLeft w:val="0"/>
      <w:marRight w:val="0"/>
      <w:marTop w:val="0"/>
      <w:marBottom w:val="0"/>
      <w:divBdr>
        <w:top w:val="none" w:sz="0" w:space="0" w:color="auto"/>
        <w:left w:val="none" w:sz="0" w:space="0" w:color="auto"/>
        <w:bottom w:val="none" w:sz="0" w:space="0" w:color="auto"/>
        <w:right w:val="none" w:sz="0" w:space="0" w:color="auto"/>
      </w:divBdr>
    </w:div>
    <w:div w:id="1926262308">
      <w:bodyDiv w:val="1"/>
      <w:marLeft w:val="0"/>
      <w:marRight w:val="0"/>
      <w:marTop w:val="0"/>
      <w:marBottom w:val="0"/>
      <w:divBdr>
        <w:top w:val="none" w:sz="0" w:space="0" w:color="auto"/>
        <w:left w:val="none" w:sz="0" w:space="0" w:color="auto"/>
        <w:bottom w:val="none" w:sz="0" w:space="0" w:color="auto"/>
        <w:right w:val="none" w:sz="0" w:space="0" w:color="auto"/>
      </w:divBdr>
    </w:div>
    <w:div w:id="1963221202">
      <w:bodyDiv w:val="1"/>
      <w:marLeft w:val="0"/>
      <w:marRight w:val="0"/>
      <w:marTop w:val="0"/>
      <w:marBottom w:val="0"/>
      <w:divBdr>
        <w:top w:val="none" w:sz="0" w:space="0" w:color="auto"/>
        <w:left w:val="none" w:sz="0" w:space="0" w:color="auto"/>
        <w:bottom w:val="none" w:sz="0" w:space="0" w:color="auto"/>
        <w:right w:val="none" w:sz="0" w:space="0" w:color="auto"/>
      </w:divBdr>
    </w:div>
    <w:div w:id="1994092350">
      <w:bodyDiv w:val="1"/>
      <w:marLeft w:val="0"/>
      <w:marRight w:val="0"/>
      <w:marTop w:val="0"/>
      <w:marBottom w:val="0"/>
      <w:divBdr>
        <w:top w:val="none" w:sz="0" w:space="0" w:color="auto"/>
        <w:left w:val="none" w:sz="0" w:space="0" w:color="auto"/>
        <w:bottom w:val="none" w:sz="0" w:space="0" w:color="auto"/>
        <w:right w:val="none" w:sz="0" w:space="0" w:color="auto"/>
      </w:divBdr>
    </w:div>
    <w:div w:id="2022968856">
      <w:bodyDiv w:val="1"/>
      <w:marLeft w:val="0"/>
      <w:marRight w:val="0"/>
      <w:marTop w:val="0"/>
      <w:marBottom w:val="0"/>
      <w:divBdr>
        <w:top w:val="none" w:sz="0" w:space="0" w:color="auto"/>
        <w:left w:val="none" w:sz="0" w:space="0" w:color="auto"/>
        <w:bottom w:val="none" w:sz="0" w:space="0" w:color="auto"/>
        <w:right w:val="none" w:sz="0" w:space="0" w:color="auto"/>
      </w:divBdr>
    </w:div>
    <w:div w:id="2092465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publiczne@mops.wejherow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mowieniapubliczne@mops.wejherowo.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7C7F4-2819-4C08-A8D6-1114D11D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1686</TotalTime>
  <Pages>27</Pages>
  <Words>8004</Words>
  <Characters>48025</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Bulczak</dc:creator>
  <cp:keywords/>
  <dc:description/>
  <cp:lastModifiedBy>Katarzyna Bulczak</cp:lastModifiedBy>
  <cp:revision>19</cp:revision>
  <cp:lastPrinted>2024-11-21T09:20:00Z</cp:lastPrinted>
  <dcterms:created xsi:type="dcterms:W3CDTF">2021-11-02T09:17:00Z</dcterms:created>
  <dcterms:modified xsi:type="dcterms:W3CDTF">2025-12-09T08:03:00Z</dcterms:modified>
</cp:coreProperties>
</file>